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351799" w14:textId="2403A8DF" w:rsidR="00E761ED" w:rsidRPr="00804B26" w:rsidRDefault="00E761ED" w:rsidP="00804B26">
      <w:pPr>
        <w:spacing w:line="360" w:lineRule="auto"/>
        <w:ind w:left="4248"/>
        <w:jc w:val="right"/>
        <w:rPr>
          <w:rFonts w:ascii="Arial" w:eastAsia="Calibri" w:hAnsi="Arial" w:cs="Arial"/>
          <w:b/>
          <w:bCs/>
          <w:spacing w:val="4"/>
          <w:sz w:val="22"/>
          <w:szCs w:val="22"/>
        </w:rPr>
      </w:pP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Załącznik </w:t>
      </w:r>
      <w:r w:rsidR="00B36FC3"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>n</w:t>
      </w: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r </w:t>
      </w:r>
      <w:r w:rsidR="00522994"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>2</w:t>
      </w: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 </w:t>
      </w:r>
      <w:r w:rsidR="00EB47A3"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>do SWZ</w:t>
      </w:r>
      <w:r w:rsidRPr="00804B26">
        <w:rPr>
          <w:rFonts w:ascii="Arial" w:eastAsia="Calibri" w:hAnsi="Arial" w:cs="Arial"/>
          <w:b/>
          <w:bCs/>
          <w:spacing w:val="4"/>
          <w:sz w:val="22"/>
          <w:szCs w:val="22"/>
        </w:rPr>
        <w:t xml:space="preserve"> </w:t>
      </w:r>
    </w:p>
    <w:p w14:paraId="0F89BA15" w14:textId="77777777" w:rsidR="006B14B1" w:rsidRDefault="006B14B1" w:rsidP="00B27B66">
      <w:pPr>
        <w:tabs>
          <w:tab w:val="left" w:pos="5812"/>
        </w:tabs>
        <w:spacing w:line="360" w:lineRule="auto"/>
        <w:ind w:left="4536"/>
        <w:rPr>
          <w:rFonts w:ascii="Arial" w:hAnsi="Arial" w:cs="Arial"/>
          <w:b/>
          <w:sz w:val="22"/>
          <w:szCs w:val="22"/>
        </w:rPr>
      </w:pPr>
    </w:p>
    <w:p w14:paraId="72AB8EE6" w14:textId="77777777" w:rsidR="006B14B1" w:rsidRDefault="006B14B1" w:rsidP="00B27B66">
      <w:pPr>
        <w:tabs>
          <w:tab w:val="left" w:pos="5812"/>
        </w:tabs>
        <w:spacing w:line="360" w:lineRule="auto"/>
        <w:ind w:left="4536"/>
        <w:rPr>
          <w:rFonts w:ascii="Arial" w:hAnsi="Arial" w:cs="Arial"/>
          <w:b/>
          <w:sz w:val="22"/>
          <w:szCs w:val="22"/>
        </w:rPr>
      </w:pPr>
    </w:p>
    <w:p w14:paraId="3ECDA572" w14:textId="31B472F9" w:rsidR="00063299" w:rsidRPr="00EE132E" w:rsidRDefault="00063299" w:rsidP="00B27B66">
      <w:pPr>
        <w:tabs>
          <w:tab w:val="left" w:pos="5812"/>
        </w:tabs>
        <w:spacing w:line="360" w:lineRule="auto"/>
        <w:ind w:left="4536"/>
        <w:rPr>
          <w:rFonts w:ascii="Arial" w:hAnsi="Arial" w:cs="Arial"/>
          <w:b/>
          <w:sz w:val="22"/>
          <w:szCs w:val="22"/>
        </w:rPr>
      </w:pPr>
      <w:r w:rsidRPr="00EE132E">
        <w:rPr>
          <w:rFonts w:ascii="Arial" w:hAnsi="Arial" w:cs="Arial"/>
          <w:b/>
          <w:sz w:val="22"/>
          <w:szCs w:val="22"/>
        </w:rPr>
        <w:t>Zamawiający:</w:t>
      </w:r>
    </w:p>
    <w:p w14:paraId="554FEA0D" w14:textId="549E813B" w:rsidR="00B90B79" w:rsidRPr="00B90B79" w:rsidRDefault="00B90B79" w:rsidP="00B90B79">
      <w:pPr>
        <w:tabs>
          <w:tab w:val="left" w:pos="581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90B79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B90B79">
        <w:rPr>
          <w:rFonts w:ascii="Arial" w:hAnsi="Arial" w:cs="Arial"/>
          <w:b/>
          <w:bCs/>
          <w:sz w:val="22"/>
          <w:szCs w:val="22"/>
        </w:rPr>
        <w:t>Zespół Szkolno-Przedszkolny w Adamowie</w:t>
      </w:r>
    </w:p>
    <w:p w14:paraId="026FBF28" w14:textId="58C3F8E4" w:rsidR="000F03A4" w:rsidRPr="000F03A4" w:rsidRDefault="000F03A4" w:rsidP="00B27B66">
      <w:pPr>
        <w:tabs>
          <w:tab w:val="left" w:pos="5812"/>
        </w:tabs>
        <w:spacing w:line="360" w:lineRule="auto"/>
        <w:ind w:left="4536"/>
        <w:rPr>
          <w:rFonts w:ascii="Arial" w:hAnsi="Arial" w:cs="Arial"/>
          <w:b/>
          <w:bCs/>
          <w:sz w:val="22"/>
          <w:szCs w:val="22"/>
        </w:rPr>
      </w:pPr>
      <w:r w:rsidRPr="000F03A4">
        <w:rPr>
          <w:rFonts w:ascii="Arial" w:hAnsi="Arial" w:cs="Arial"/>
          <w:b/>
          <w:bCs/>
          <w:sz w:val="22"/>
          <w:szCs w:val="22"/>
        </w:rPr>
        <w:tab/>
      </w:r>
    </w:p>
    <w:p w14:paraId="55235232" w14:textId="77777777" w:rsidR="00E761ED" w:rsidRPr="00804B26" w:rsidRDefault="00E761ED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p w14:paraId="4715399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Ja/my niżej podpisani:</w:t>
      </w:r>
    </w:p>
    <w:p w14:paraId="144FC94D" w14:textId="3194A8F9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……………………………………………………………………………………………………………</w:t>
      </w:r>
    </w:p>
    <w:p w14:paraId="53EA4838" w14:textId="77777777" w:rsidR="00E761ED" w:rsidRPr="00804B26" w:rsidRDefault="00E761ED" w:rsidP="00804B26">
      <w:pPr>
        <w:spacing w:line="360" w:lineRule="auto"/>
        <w:ind w:right="72"/>
        <w:rPr>
          <w:rFonts w:ascii="Arial" w:hAnsi="Arial" w:cs="Arial"/>
          <w:i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5DE15D7D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29CC79C0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 xml:space="preserve">działając w imieniu i na rzecz: </w:t>
      </w:r>
    </w:p>
    <w:p w14:paraId="24677F76" w14:textId="2F231680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31919B00" w14:textId="7022EF42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39F40D44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0F83C265" w14:textId="76E056AC" w:rsidR="00126EF5" w:rsidRPr="00126EF5" w:rsidRDefault="00E761ED" w:rsidP="00126EF5">
      <w:pPr>
        <w:spacing w:line="360" w:lineRule="auto"/>
        <w:rPr>
          <w:rFonts w:ascii="Arial" w:hAnsi="Arial" w:cs="Arial"/>
          <w:b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ubiegając się o udzielenie zamówienia publicznego na:</w:t>
      </w:r>
      <w:r w:rsidR="00126EF5">
        <w:rPr>
          <w:rFonts w:ascii="Arial" w:hAnsi="Arial" w:cs="Arial"/>
          <w:spacing w:val="4"/>
          <w:sz w:val="22"/>
          <w:szCs w:val="22"/>
        </w:rPr>
        <w:t xml:space="preserve"> </w:t>
      </w:r>
      <w:bookmarkStart w:id="0" w:name="_Hlk90453968"/>
      <w:bookmarkStart w:id="1" w:name="_Hlk120692836"/>
      <w:r w:rsidR="00126EF5" w:rsidRPr="00126EF5">
        <w:rPr>
          <w:rFonts w:ascii="Arial" w:hAnsi="Arial" w:cs="Arial"/>
          <w:b/>
          <w:bCs/>
          <w:spacing w:val="4"/>
          <w:sz w:val="22"/>
          <w:szCs w:val="22"/>
        </w:rPr>
        <w:t xml:space="preserve">zakup i dostawę artykułów spożywczych </w:t>
      </w:r>
      <w:bookmarkEnd w:id="0"/>
      <w:r w:rsidR="00126EF5" w:rsidRPr="00126EF5">
        <w:rPr>
          <w:rFonts w:ascii="Arial" w:hAnsi="Arial" w:cs="Arial"/>
          <w:b/>
          <w:bCs/>
          <w:spacing w:val="4"/>
          <w:sz w:val="22"/>
          <w:szCs w:val="22"/>
        </w:rPr>
        <w:t xml:space="preserve">dla </w:t>
      </w:r>
      <w:bookmarkEnd w:id="1"/>
      <w:r w:rsidR="00126EF5" w:rsidRPr="00126EF5">
        <w:rPr>
          <w:rFonts w:ascii="Arial" w:hAnsi="Arial" w:cs="Arial"/>
          <w:b/>
          <w:spacing w:val="4"/>
          <w:sz w:val="22"/>
          <w:szCs w:val="22"/>
        </w:rPr>
        <w:t>Zespołu Szkolno-Przedszkolnego w Adamowie na rok 2026</w:t>
      </w:r>
      <w:r w:rsidR="00626C6B">
        <w:rPr>
          <w:rFonts w:ascii="Arial" w:hAnsi="Arial" w:cs="Arial"/>
          <w:b/>
          <w:spacing w:val="4"/>
          <w:sz w:val="22"/>
          <w:szCs w:val="22"/>
        </w:rPr>
        <w:t xml:space="preserve"> znak postępowania 4/dost./2025</w:t>
      </w:r>
    </w:p>
    <w:p w14:paraId="54D7F7E3" w14:textId="77777777" w:rsidR="00126EF5" w:rsidRDefault="00126EF5" w:rsidP="00804B2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5BB52F" w14:textId="7D482C49" w:rsidR="00E761ED" w:rsidRPr="00804B26" w:rsidRDefault="00E761ED" w:rsidP="00804B26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804B26">
        <w:rPr>
          <w:rFonts w:ascii="Arial" w:hAnsi="Arial" w:cs="Arial"/>
          <w:spacing w:val="4"/>
          <w:sz w:val="22"/>
          <w:szCs w:val="22"/>
        </w:rPr>
        <w:t>składam/y następujące oświadczeni</w:t>
      </w:r>
      <w:r w:rsidR="00A43F19" w:rsidRPr="00804B26">
        <w:rPr>
          <w:rFonts w:ascii="Arial" w:hAnsi="Arial" w:cs="Arial"/>
          <w:spacing w:val="4"/>
          <w:sz w:val="22"/>
          <w:szCs w:val="22"/>
        </w:rPr>
        <w:t>a</w:t>
      </w:r>
      <w:r w:rsidRPr="00804B26">
        <w:rPr>
          <w:rFonts w:ascii="Arial" w:hAnsi="Arial" w:cs="Arial"/>
          <w:spacing w:val="4"/>
          <w:sz w:val="22"/>
          <w:szCs w:val="22"/>
        </w:rPr>
        <w:t>:</w:t>
      </w:r>
    </w:p>
    <w:p w14:paraId="54428F6F" w14:textId="77777777" w:rsidR="00E761ED" w:rsidRPr="00804B26" w:rsidRDefault="00E761ED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p w14:paraId="18857A7B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04B26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53B87C67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67894C57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14:paraId="1942860A" w14:textId="77777777" w:rsidR="00E761ED" w:rsidRPr="00804B26" w:rsidRDefault="00E761ED" w:rsidP="00804B2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04B26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281CFEB5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B642DC2" w14:textId="77777777" w:rsidR="00E761ED" w:rsidRPr="00804B26" w:rsidRDefault="00E761ED" w:rsidP="00804B26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>INFORMACJA DOTYCZĄCA WYKONAWCY:</w:t>
      </w:r>
    </w:p>
    <w:p w14:paraId="4D3C5AA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6F413E" w14:textId="2E56C9A0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Oświadczam, że spełniam warunki udziału w postępowaniu określone przez </w:t>
      </w:r>
      <w:r w:rsidR="004610F5">
        <w:rPr>
          <w:rFonts w:ascii="Arial" w:hAnsi="Arial" w:cs="Arial"/>
          <w:sz w:val="22"/>
          <w:szCs w:val="22"/>
        </w:rPr>
        <w:t>Z</w:t>
      </w:r>
      <w:r w:rsidRPr="00804B26">
        <w:rPr>
          <w:rFonts w:ascii="Arial" w:hAnsi="Arial" w:cs="Arial"/>
          <w:sz w:val="22"/>
          <w:szCs w:val="22"/>
        </w:rPr>
        <w:t xml:space="preserve">amawiającego w zakresie opisanym w </w:t>
      </w:r>
      <w:r w:rsidR="00134656" w:rsidRPr="00804B26">
        <w:rPr>
          <w:rFonts w:ascii="Arial" w:hAnsi="Arial" w:cs="Arial"/>
          <w:sz w:val="22"/>
          <w:szCs w:val="22"/>
        </w:rPr>
        <w:t>Specyfikacji Warunków Zamówienia</w:t>
      </w:r>
      <w:r w:rsidRPr="00804B26">
        <w:rPr>
          <w:rFonts w:ascii="Arial" w:hAnsi="Arial" w:cs="Arial"/>
          <w:sz w:val="22"/>
          <w:szCs w:val="22"/>
        </w:rPr>
        <w:t>.</w:t>
      </w:r>
    </w:p>
    <w:p w14:paraId="4436892D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B395F22" w14:textId="77777777" w:rsidR="00E761ED" w:rsidRPr="00804B26" w:rsidRDefault="00E761ED" w:rsidP="00804B26">
      <w:pPr>
        <w:shd w:val="clear" w:color="auto" w:fill="BFBFBF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Pr="00804B26">
        <w:rPr>
          <w:rFonts w:ascii="Arial" w:hAnsi="Arial" w:cs="Arial"/>
          <w:sz w:val="22"/>
          <w:szCs w:val="22"/>
        </w:rPr>
        <w:t>:</w:t>
      </w:r>
    </w:p>
    <w:p w14:paraId="630388BF" w14:textId="0A0FCDE9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4610F5">
        <w:rPr>
          <w:rFonts w:ascii="Arial" w:hAnsi="Arial" w:cs="Arial"/>
          <w:sz w:val="22"/>
          <w:szCs w:val="22"/>
        </w:rPr>
        <w:t>Z</w:t>
      </w:r>
      <w:r w:rsidRPr="00804B26">
        <w:rPr>
          <w:rFonts w:ascii="Arial" w:hAnsi="Arial" w:cs="Arial"/>
          <w:sz w:val="22"/>
          <w:szCs w:val="22"/>
        </w:rPr>
        <w:t xml:space="preserve">amawiającego w zakresie opisanym w </w:t>
      </w:r>
      <w:r w:rsidR="00134656" w:rsidRPr="00804B26">
        <w:rPr>
          <w:rFonts w:ascii="Arial" w:hAnsi="Arial" w:cs="Arial"/>
          <w:sz w:val="22"/>
          <w:szCs w:val="22"/>
        </w:rPr>
        <w:t xml:space="preserve">Specyfikacji Warunków Zamówienia </w:t>
      </w:r>
      <w:r w:rsidRPr="00804B26">
        <w:rPr>
          <w:rFonts w:ascii="Arial" w:hAnsi="Arial" w:cs="Arial"/>
          <w:sz w:val="22"/>
          <w:szCs w:val="22"/>
        </w:rPr>
        <w:t>polegam na zasobach następującego/ych podmiotu/ów: ………………………………………………………</w:t>
      </w:r>
      <w:r w:rsidR="004610F5">
        <w:rPr>
          <w:rFonts w:ascii="Arial" w:hAnsi="Arial" w:cs="Arial"/>
          <w:sz w:val="22"/>
          <w:szCs w:val="22"/>
        </w:rPr>
        <w:t>…….</w:t>
      </w:r>
    </w:p>
    <w:p w14:paraId="7369B2CF" w14:textId="4DEDB43A" w:rsidR="00E761ED" w:rsidRPr="004610F5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lastRenderedPageBreak/>
        <w:t xml:space="preserve">..……………………………………………………………………………………………………………… w następującym zakresie: </w:t>
      </w:r>
      <w:r w:rsidR="004610F5">
        <w:rPr>
          <w:rFonts w:ascii="Arial" w:hAnsi="Arial" w:cs="Arial"/>
          <w:sz w:val="22"/>
          <w:szCs w:val="22"/>
        </w:rPr>
        <w:t>…………………………….</w:t>
      </w:r>
      <w:r w:rsidRPr="00804B26">
        <w:rPr>
          <w:rFonts w:ascii="Arial" w:hAnsi="Arial" w:cs="Arial"/>
          <w:sz w:val="22"/>
          <w:szCs w:val="22"/>
        </w:rPr>
        <w:t xml:space="preserve">……………………………………………… </w:t>
      </w:r>
      <w:r w:rsidRPr="00804B26">
        <w:rPr>
          <w:rFonts w:ascii="Arial" w:hAnsi="Arial" w:cs="Arial"/>
          <w:i/>
          <w:sz w:val="22"/>
          <w:szCs w:val="22"/>
        </w:rPr>
        <w:t xml:space="preserve">(wskazać podmiot i określić odpowiedni zakres dla wskazanego podmiotu). </w:t>
      </w:r>
    </w:p>
    <w:p w14:paraId="38FD927B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C8D288" w14:textId="77777777" w:rsidR="00E761ED" w:rsidRPr="00804B26" w:rsidRDefault="00E761ED" w:rsidP="00804B26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4B26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C419C40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140C02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sz w:val="22"/>
          <w:szCs w:val="22"/>
        </w:rPr>
        <w:t>Oświadczam, że wszystkie informacje podane w powyższych oświadczeniach są aktualne i zgodne z prawdą oraz zostały przedstawione z pełną świadomością konsekwencji wprowadzenia zamawiającego w błąd przy przedstawianiu informacji.</w:t>
      </w:r>
    </w:p>
    <w:p w14:paraId="481D6A83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B11484" w14:textId="77777777" w:rsidR="00E761ED" w:rsidRPr="00804B26" w:rsidRDefault="00E761ED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6CC8DF" w14:textId="77777777" w:rsidR="00C946FE" w:rsidRPr="00804B26" w:rsidRDefault="00C946FE" w:rsidP="00804B2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962E056" w14:textId="77777777" w:rsidR="00ED17F5" w:rsidRPr="00804B26" w:rsidRDefault="00ED17F5" w:rsidP="00804B26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804B26">
        <w:rPr>
          <w:rFonts w:ascii="Arial" w:hAnsi="Arial" w:cs="Arial"/>
          <w:bCs/>
          <w:i/>
          <w:sz w:val="22"/>
          <w:szCs w:val="22"/>
        </w:rPr>
        <w:t>Uwaga!</w:t>
      </w:r>
    </w:p>
    <w:p w14:paraId="61452E76" w14:textId="77777777" w:rsidR="00ED17F5" w:rsidRPr="00804B26" w:rsidRDefault="00ED17F5" w:rsidP="00804B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4B26">
        <w:rPr>
          <w:rFonts w:ascii="Arial" w:hAnsi="Arial" w:cs="Arial"/>
          <w:bCs/>
          <w:i/>
          <w:sz w:val="22"/>
          <w:szCs w:val="22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804B26">
        <w:rPr>
          <w:rFonts w:ascii="Arial" w:hAnsi="Arial" w:cs="Arial"/>
          <w:sz w:val="22"/>
          <w:szCs w:val="22"/>
        </w:rPr>
        <w:t>.</w:t>
      </w:r>
    </w:p>
    <w:p w14:paraId="3614625F" w14:textId="77777777" w:rsidR="001D380B" w:rsidRPr="00804B26" w:rsidRDefault="001D380B" w:rsidP="00804B2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D380B" w:rsidRPr="00804B26" w:rsidSect="004442B0">
      <w:headerReference w:type="default" r:id="rId9"/>
      <w:footerReference w:type="even" r:id="rId10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48B14" w14:textId="77777777" w:rsidR="0021550A" w:rsidRDefault="0021550A">
      <w:r>
        <w:separator/>
      </w:r>
    </w:p>
  </w:endnote>
  <w:endnote w:type="continuationSeparator" w:id="0">
    <w:p w14:paraId="1D01E712" w14:textId="77777777" w:rsidR="0021550A" w:rsidRDefault="0021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74597" w14:textId="77777777" w:rsidR="00FE65C9" w:rsidRDefault="00FE65C9" w:rsidP="00191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A5857A" w14:textId="77777777" w:rsidR="00FE65C9" w:rsidRDefault="00FE65C9" w:rsidP="00FE65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210D6" w14:textId="77777777" w:rsidR="0021550A" w:rsidRDefault="0021550A">
      <w:r>
        <w:separator/>
      </w:r>
    </w:p>
  </w:footnote>
  <w:footnote w:type="continuationSeparator" w:id="0">
    <w:p w14:paraId="0C02965B" w14:textId="77777777" w:rsidR="0021550A" w:rsidRDefault="00215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4CF4" w14:textId="76990B59" w:rsidR="000372E5" w:rsidRPr="000372E5" w:rsidRDefault="000372E5" w:rsidP="000372E5">
    <w:pPr>
      <w:tabs>
        <w:tab w:val="center" w:pos="4536"/>
        <w:tab w:val="right" w:pos="9072"/>
      </w:tabs>
      <w:jc w:val="right"/>
      <w:rPr>
        <w:rFonts w:ascii="Arial" w:hAnsi="Arial" w:cs="Arial"/>
        <w:bCs/>
        <w:sz w:val="22"/>
        <w:szCs w:val="22"/>
      </w:rPr>
    </w:pPr>
    <w:r w:rsidRPr="000372E5">
      <w:rPr>
        <w:rFonts w:ascii="Arial" w:hAnsi="Arial" w:cs="Arial"/>
        <w:sz w:val="22"/>
        <w:szCs w:val="22"/>
        <w:lang w:eastAsia="en-US"/>
      </w:rPr>
      <w:t xml:space="preserve">Procedura znak: </w:t>
    </w:r>
    <w:r w:rsidR="00626C6B">
      <w:rPr>
        <w:rFonts w:ascii="Arial" w:hAnsi="Arial" w:cs="Arial"/>
        <w:bCs/>
        <w:sz w:val="22"/>
        <w:szCs w:val="22"/>
        <w:lang w:eastAsia="en-US"/>
      </w:rPr>
      <w:t>4</w:t>
    </w:r>
    <w:r w:rsidRPr="000372E5">
      <w:rPr>
        <w:rFonts w:ascii="Arial" w:hAnsi="Arial" w:cs="Arial"/>
        <w:bCs/>
        <w:sz w:val="22"/>
        <w:szCs w:val="22"/>
        <w:lang w:eastAsia="en-US"/>
      </w:rPr>
      <w:t>/dost./202</w:t>
    </w:r>
    <w:r w:rsidR="009A3433">
      <w:rPr>
        <w:rFonts w:ascii="Arial" w:hAnsi="Arial" w:cs="Arial"/>
        <w:bCs/>
        <w:sz w:val="22"/>
        <w:szCs w:val="22"/>
        <w:lang w:eastAsia="en-US"/>
      </w:rPr>
      <w:t>5</w:t>
    </w:r>
  </w:p>
  <w:p w14:paraId="42F7CBC0" w14:textId="1163C961" w:rsidR="00522994" w:rsidRPr="000372E5" w:rsidRDefault="00522994" w:rsidP="000372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740A27"/>
    <w:multiLevelType w:val="multilevel"/>
    <w:tmpl w:val="F992E53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3BA2D2F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7247B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96824"/>
    <w:multiLevelType w:val="hybridMultilevel"/>
    <w:tmpl w:val="2E9EE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29CA867C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59C4F0A"/>
    <w:multiLevelType w:val="hybridMultilevel"/>
    <w:tmpl w:val="0CAA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813A3"/>
    <w:multiLevelType w:val="hybridMultilevel"/>
    <w:tmpl w:val="0336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900BA"/>
    <w:multiLevelType w:val="hybridMultilevel"/>
    <w:tmpl w:val="A1BAE04A"/>
    <w:lvl w:ilvl="0" w:tplc="7AC6804E">
      <w:start w:val="1"/>
      <w:numFmt w:val="decimal"/>
      <w:pStyle w:val="Paragraf"/>
      <w:suff w:val="space"/>
      <w:lvlText w:val="§ %1 "/>
      <w:lvlJc w:val="left"/>
      <w:pPr>
        <w:ind w:left="56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5953833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B4ADB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C944AF"/>
    <w:multiLevelType w:val="hybridMultilevel"/>
    <w:tmpl w:val="3BF22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24762"/>
    <w:multiLevelType w:val="hybridMultilevel"/>
    <w:tmpl w:val="053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A74EF"/>
    <w:multiLevelType w:val="hybridMultilevel"/>
    <w:tmpl w:val="034615F8"/>
    <w:lvl w:ilvl="0" w:tplc="0AC6A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0B0315"/>
    <w:multiLevelType w:val="hybridMultilevel"/>
    <w:tmpl w:val="904AF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735991"/>
    <w:multiLevelType w:val="hybridMultilevel"/>
    <w:tmpl w:val="8F96D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5E3DB6"/>
    <w:multiLevelType w:val="multilevel"/>
    <w:tmpl w:val="7C4263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083452"/>
    <w:multiLevelType w:val="hybridMultilevel"/>
    <w:tmpl w:val="7702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E2EF9"/>
    <w:multiLevelType w:val="hybridMultilevel"/>
    <w:tmpl w:val="E17CE142"/>
    <w:lvl w:ilvl="0" w:tplc="32961BF4">
      <w:start w:val="1"/>
      <w:numFmt w:val="decimal"/>
      <w:pStyle w:val="UstepUmow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UstepUmowy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7213A"/>
    <w:multiLevelType w:val="multilevel"/>
    <w:tmpl w:val="5DB42E1E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C4A16E6"/>
    <w:multiLevelType w:val="hybridMultilevel"/>
    <w:tmpl w:val="500C49F0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41732CF7"/>
    <w:multiLevelType w:val="hybridMultilevel"/>
    <w:tmpl w:val="49EA1852"/>
    <w:lvl w:ilvl="0" w:tplc="6A0E3C96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140FF3"/>
    <w:multiLevelType w:val="hybridMultilevel"/>
    <w:tmpl w:val="B906A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91886"/>
    <w:multiLevelType w:val="hybridMultilevel"/>
    <w:tmpl w:val="704A43D2"/>
    <w:name w:val="WW8Num42"/>
    <w:lvl w:ilvl="0" w:tplc="3A9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36D0D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F94589"/>
    <w:multiLevelType w:val="hybridMultilevel"/>
    <w:tmpl w:val="7472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4F43FE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95129A"/>
    <w:multiLevelType w:val="hybridMultilevel"/>
    <w:tmpl w:val="3224E4B2"/>
    <w:lvl w:ilvl="0" w:tplc="FF3E924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5531F"/>
    <w:multiLevelType w:val="hybridMultilevel"/>
    <w:tmpl w:val="900A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85E55"/>
    <w:multiLevelType w:val="hybridMultilevel"/>
    <w:tmpl w:val="6020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F7B7D"/>
    <w:multiLevelType w:val="hybridMultilevel"/>
    <w:tmpl w:val="CF6C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B23F6E"/>
    <w:multiLevelType w:val="hybridMultilevel"/>
    <w:tmpl w:val="F25EB2E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5638F660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F4976"/>
    <w:multiLevelType w:val="hybridMultilevel"/>
    <w:tmpl w:val="92B0D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B3EEE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15762"/>
    <w:multiLevelType w:val="hybridMultilevel"/>
    <w:tmpl w:val="A364E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71721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52078"/>
    <w:multiLevelType w:val="hybridMultilevel"/>
    <w:tmpl w:val="CA1410A4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7B5E1243"/>
    <w:multiLevelType w:val="hybridMultilevel"/>
    <w:tmpl w:val="4A82E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C43D4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204297">
    <w:abstractNumId w:val="5"/>
  </w:num>
  <w:num w:numId="2" w16cid:durableId="98525454">
    <w:abstractNumId w:val="22"/>
  </w:num>
  <w:num w:numId="3" w16cid:durableId="1939215049">
    <w:abstractNumId w:val="16"/>
  </w:num>
  <w:num w:numId="4" w16cid:durableId="589656295">
    <w:abstractNumId w:val="19"/>
  </w:num>
  <w:num w:numId="5" w16cid:durableId="787360397">
    <w:abstractNumId w:val="20"/>
  </w:num>
  <w:num w:numId="6" w16cid:durableId="1735006692">
    <w:abstractNumId w:val="8"/>
  </w:num>
  <w:num w:numId="7" w16cid:durableId="580792064">
    <w:abstractNumId w:val="38"/>
  </w:num>
  <w:num w:numId="8" w16cid:durableId="219749700">
    <w:abstractNumId w:val="26"/>
  </w:num>
  <w:num w:numId="9" w16cid:durableId="2084063792">
    <w:abstractNumId w:val="27"/>
  </w:num>
  <w:num w:numId="10" w16cid:durableId="256863375">
    <w:abstractNumId w:val="42"/>
  </w:num>
  <w:num w:numId="11" w16cid:durableId="1556970876">
    <w:abstractNumId w:val="9"/>
  </w:num>
  <w:num w:numId="12" w16cid:durableId="1805851355">
    <w:abstractNumId w:val="35"/>
  </w:num>
  <w:num w:numId="13" w16cid:durableId="1601448058">
    <w:abstractNumId w:val="21"/>
  </w:num>
  <w:num w:numId="14" w16cid:durableId="571308716">
    <w:abstractNumId w:val="15"/>
  </w:num>
  <w:num w:numId="15" w16cid:durableId="2128969305">
    <w:abstractNumId w:val="23"/>
  </w:num>
  <w:num w:numId="16" w16cid:durableId="645011799">
    <w:abstractNumId w:val="40"/>
  </w:num>
  <w:num w:numId="17" w16cid:durableId="818575665">
    <w:abstractNumId w:val="43"/>
  </w:num>
  <w:num w:numId="18" w16cid:durableId="147406783">
    <w:abstractNumId w:val="34"/>
  </w:num>
  <w:num w:numId="19" w16cid:durableId="13845891">
    <w:abstractNumId w:val="25"/>
  </w:num>
  <w:num w:numId="20" w16cid:durableId="467824094">
    <w:abstractNumId w:val="24"/>
  </w:num>
  <w:num w:numId="21" w16cid:durableId="1058362130">
    <w:abstractNumId w:val="41"/>
  </w:num>
  <w:num w:numId="22" w16cid:durableId="1413745344">
    <w:abstractNumId w:val="31"/>
  </w:num>
  <w:num w:numId="23" w16cid:durableId="538593442">
    <w:abstractNumId w:val="37"/>
  </w:num>
  <w:num w:numId="24" w16cid:durableId="1738362623">
    <w:abstractNumId w:val="17"/>
  </w:num>
  <w:num w:numId="25" w16cid:durableId="355009130">
    <w:abstractNumId w:val="13"/>
  </w:num>
  <w:num w:numId="26" w16cid:durableId="717630463">
    <w:abstractNumId w:val="32"/>
  </w:num>
  <w:num w:numId="27" w16cid:durableId="1386248944">
    <w:abstractNumId w:val="33"/>
  </w:num>
  <w:num w:numId="28" w16cid:durableId="57439498">
    <w:abstractNumId w:val="10"/>
  </w:num>
  <w:num w:numId="29" w16cid:durableId="1999533035">
    <w:abstractNumId w:val="29"/>
  </w:num>
  <w:num w:numId="30" w16cid:durableId="1129468229">
    <w:abstractNumId w:val="18"/>
  </w:num>
  <w:num w:numId="31" w16cid:durableId="1885482260">
    <w:abstractNumId w:val="7"/>
  </w:num>
  <w:num w:numId="32" w16cid:durableId="292059695">
    <w:abstractNumId w:val="12"/>
  </w:num>
  <w:num w:numId="33" w16cid:durableId="1383215685">
    <w:abstractNumId w:val="36"/>
  </w:num>
  <w:num w:numId="34" w16cid:durableId="1409037009">
    <w:abstractNumId w:val="44"/>
  </w:num>
  <w:num w:numId="35" w16cid:durableId="585918912">
    <w:abstractNumId w:val="14"/>
  </w:num>
  <w:num w:numId="36" w16cid:durableId="1651669037">
    <w:abstractNumId w:val="39"/>
  </w:num>
  <w:num w:numId="37" w16cid:durableId="2043433085">
    <w:abstractNumId w:val="6"/>
  </w:num>
  <w:num w:numId="38" w16cid:durableId="1932085024">
    <w:abstractNumId w:val="28"/>
  </w:num>
  <w:num w:numId="39" w16cid:durableId="2095973994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938A3FF-62A4-4611-AA1D-BB3E212D7E40}"/>
  </w:docVars>
  <w:rsids>
    <w:rsidRoot w:val="00711BA2"/>
    <w:rsid w:val="000023DA"/>
    <w:rsid w:val="00003C7D"/>
    <w:rsid w:val="00007326"/>
    <w:rsid w:val="0001350F"/>
    <w:rsid w:val="00013937"/>
    <w:rsid w:val="000173AC"/>
    <w:rsid w:val="00022C5A"/>
    <w:rsid w:val="0002716E"/>
    <w:rsid w:val="0003265B"/>
    <w:rsid w:val="00033707"/>
    <w:rsid w:val="000372E5"/>
    <w:rsid w:val="00041022"/>
    <w:rsid w:val="00043AF0"/>
    <w:rsid w:val="00053279"/>
    <w:rsid w:val="000559DC"/>
    <w:rsid w:val="00056981"/>
    <w:rsid w:val="00056CC0"/>
    <w:rsid w:val="00062327"/>
    <w:rsid w:val="00063299"/>
    <w:rsid w:val="00077401"/>
    <w:rsid w:val="00083CE6"/>
    <w:rsid w:val="00093A1B"/>
    <w:rsid w:val="000A2D4F"/>
    <w:rsid w:val="000A5CD2"/>
    <w:rsid w:val="000B276D"/>
    <w:rsid w:val="000B5761"/>
    <w:rsid w:val="000C0CEE"/>
    <w:rsid w:val="000C15CE"/>
    <w:rsid w:val="000C2943"/>
    <w:rsid w:val="000D6F03"/>
    <w:rsid w:val="000E7ACF"/>
    <w:rsid w:val="000F03A4"/>
    <w:rsid w:val="000F0502"/>
    <w:rsid w:val="0010333C"/>
    <w:rsid w:val="001039B6"/>
    <w:rsid w:val="0010431D"/>
    <w:rsid w:val="00104468"/>
    <w:rsid w:val="00104BAD"/>
    <w:rsid w:val="0011128E"/>
    <w:rsid w:val="001158CE"/>
    <w:rsid w:val="0012377E"/>
    <w:rsid w:val="00126EF5"/>
    <w:rsid w:val="00130C13"/>
    <w:rsid w:val="00134656"/>
    <w:rsid w:val="00136AAC"/>
    <w:rsid w:val="0014406F"/>
    <w:rsid w:val="00151B47"/>
    <w:rsid w:val="00155716"/>
    <w:rsid w:val="00160FB4"/>
    <w:rsid w:val="00182339"/>
    <w:rsid w:val="001859B9"/>
    <w:rsid w:val="001861DD"/>
    <w:rsid w:val="001918D3"/>
    <w:rsid w:val="00191D0B"/>
    <w:rsid w:val="0019222B"/>
    <w:rsid w:val="00194567"/>
    <w:rsid w:val="001945CE"/>
    <w:rsid w:val="0019503C"/>
    <w:rsid w:val="00197FC2"/>
    <w:rsid w:val="001A1C1B"/>
    <w:rsid w:val="001A275C"/>
    <w:rsid w:val="001A4E8C"/>
    <w:rsid w:val="001A677D"/>
    <w:rsid w:val="001B084F"/>
    <w:rsid w:val="001B5B6C"/>
    <w:rsid w:val="001C2FDE"/>
    <w:rsid w:val="001D25F0"/>
    <w:rsid w:val="001D3586"/>
    <w:rsid w:val="001D380B"/>
    <w:rsid w:val="001E4939"/>
    <w:rsid w:val="001E594F"/>
    <w:rsid w:val="001F0082"/>
    <w:rsid w:val="001F374D"/>
    <w:rsid w:val="00200F73"/>
    <w:rsid w:val="002031C1"/>
    <w:rsid w:val="00212059"/>
    <w:rsid w:val="002133B5"/>
    <w:rsid w:val="00213679"/>
    <w:rsid w:val="0021550A"/>
    <w:rsid w:val="00215ECD"/>
    <w:rsid w:val="00216929"/>
    <w:rsid w:val="00221B6D"/>
    <w:rsid w:val="00221D6D"/>
    <w:rsid w:val="002222D4"/>
    <w:rsid w:val="0022355F"/>
    <w:rsid w:val="00226C92"/>
    <w:rsid w:val="00235B79"/>
    <w:rsid w:val="00237A50"/>
    <w:rsid w:val="0024140B"/>
    <w:rsid w:val="002435F5"/>
    <w:rsid w:val="00251224"/>
    <w:rsid w:val="00253B34"/>
    <w:rsid w:val="00257389"/>
    <w:rsid w:val="00261E6E"/>
    <w:rsid w:val="00263761"/>
    <w:rsid w:val="0026626A"/>
    <w:rsid w:val="00270BA2"/>
    <w:rsid w:val="00270F7B"/>
    <w:rsid w:val="002722B5"/>
    <w:rsid w:val="002766C8"/>
    <w:rsid w:val="002832FA"/>
    <w:rsid w:val="002854AE"/>
    <w:rsid w:val="00287412"/>
    <w:rsid w:val="002A01C2"/>
    <w:rsid w:val="002A05D4"/>
    <w:rsid w:val="002A1A95"/>
    <w:rsid w:val="002A426D"/>
    <w:rsid w:val="002B47B8"/>
    <w:rsid w:val="002B71D2"/>
    <w:rsid w:val="002B7E22"/>
    <w:rsid w:val="002D7799"/>
    <w:rsid w:val="002E3749"/>
    <w:rsid w:val="002E5196"/>
    <w:rsid w:val="002E7AA3"/>
    <w:rsid w:val="002F05B4"/>
    <w:rsid w:val="002F0CA1"/>
    <w:rsid w:val="002F3892"/>
    <w:rsid w:val="002F494E"/>
    <w:rsid w:val="002F5640"/>
    <w:rsid w:val="002F65A8"/>
    <w:rsid w:val="002F7587"/>
    <w:rsid w:val="00302C02"/>
    <w:rsid w:val="00304CDC"/>
    <w:rsid w:val="003055EC"/>
    <w:rsid w:val="0031015B"/>
    <w:rsid w:val="00310E8A"/>
    <w:rsid w:val="003115A6"/>
    <w:rsid w:val="00312AC8"/>
    <w:rsid w:val="00316D21"/>
    <w:rsid w:val="0032166E"/>
    <w:rsid w:val="00321FCE"/>
    <w:rsid w:val="00323F92"/>
    <w:rsid w:val="003319BD"/>
    <w:rsid w:val="00332AF6"/>
    <w:rsid w:val="00337DFC"/>
    <w:rsid w:val="00342849"/>
    <w:rsid w:val="0034315B"/>
    <w:rsid w:val="00344A7E"/>
    <w:rsid w:val="00346C76"/>
    <w:rsid w:val="00347157"/>
    <w:rsid w:val="003544F6"/>
    <w:rsid w:val="003627FA"/>
    <w:rsid w:val="003642A9"/>
    <w:rsid w:val="003677A2"/>
    <w:rsid w:val="003703D6"/>
    <w:rsid w:val="00374DE9"/>
    <w:rsid w:val="00395241"/>
    <w:rsid w:val="003A63E9"/>
    <w:rsid w:val="003B5FD0"/>
    <w:rsid w:val="003B6114"/>
    <w:rsid w:val="003C3086"/>
    <w:rsid w:val="003D2964"/>
    <w:rsid w:val="003E4C4B"/>
    <w:rsid w:val="0041224D"/>
    <w:rsid w:val="004175CA"/>
    <w:rsid w:val="00417814"/>
    <w:rsid w:val="00420026"/>
    <w:rsid w:val="00424939"/>
    <w:rsid w:val="00424CCB"/>
    <w:rsid w:val="00425B72"/>
    <w:rsid w:val="004263BA"/>
    <w:rsid w:val="0043324B"/>
    <w:rsid w:val="00434400"/>
    <w:rsid w:val="00434566"/>
    <w:rsid w:val="00436EA2"/>
    <w:rsid w:val="004442B0"/>
    <w:rsid w:val="004447F2"/>
    <w:rsid w:val="00451006"/>
    <w:rsid w:val="004551B5"/>
    <w:rsid w:val="004610F5"/>
    <w:rsid w:val="0046617A"/>
    <w:rsid w:val="00466B5D"/>
    <w:rsid w:val="0047022D"/>
    <w:rsid w:val="00477659"/>
    <w:rsid w:val="00482E21"/>
    <w:rsid w:val="00495997"/>
    <w:rsid w:val="00495B61"/>
    <w:rsid w:val="0049679F"/>
    <w:rsid w:val="004A0E00"/>
    <w:rsid w:val="004A1093"/>
    <w:rsid w:val="004B01E9"/>
    <w:rsid w:val="004B259D"/>
    <w:rsid w:val="004B61A1"/>
    <w:rsid w:val="004C11B9"/>
    <w:rsid w:val="004C3CE2"/>
    <w:rsid w:val="004C5573"/>
    <w:rsid w:val="004C604B"/>
    <w:rsid w:val="004C7FFB"/>
    <w:rsid w:val="004D04EB"/>
    <w:rsid w:val="004D126F"/>
    <w:rsid w:val="004D6CE7"/>
    <w:rsid w:val="004D78A4"/>
    <w:rsid w:val="004E16C7"/>
    <w:rsid w:val="004E3988"/>
    <w:rsid w:val="004E79C1"/>
    <w:rsid w:val="004E7A94"/>
    <w:rsid w:val="004F5A00"/>
    <w:rsid w:val="004F7F07"/>
    <w:rsid w:val="0050006F"/>
    <w:rsid w:val="0050197A"/>
    <w:rsid w:val="005022B7"/>
    <w:rsid w:val="005048A2"/>
    <w:rsid w:val="005141E1"/>
    <w:rsid w:val="00516A70"/>
    <w:rsid w:val="00516EB3"/>
    <w:rsid w:val="005210AA"/>
    <w:rsid w:val="00522994"/>
    <w:rsid w:val="00522DDC"/>
    <w:rsid w:val="00522F2B"/>
    <w:rsid w:val="005241A4"/>
    <w:rsid w:val="00525076"/>
    <w:rsid w:val="0053299D"/>
    <w:rsid w:val="0053484D"/>
    <w:rsid w:val="00553D47"/>
    <w:rsid w:val="0055672F"/>
    <w:rsid w:val="00561904"/>
    <w:rsid w:val="00564CB3"/>
    <w:rsid w:val="00565967"/>
    <w:rsid w:val="005661DF"/>
    <w:rsid w:val="00566536"/>
    <w:rsid w:val="00576A62"/>
    <w:rsid w:val="0059098D"/>
    <w:rsid w:val="00592550"/>
    <w:rsid w:val="00597781"/>
    <w:rsid w:val="005A199A"/>
    <w:rsid w:val="005A1D3C"/>
    <w:rsid w:val="005A2590"/>
    <w:rsid w:val="005A290A"/>
    <w:rsid w:val="005A4306"/>
    <w:rsid w:val="005A4FC4"/>
    <w:rsid w:val="005A7A5B"/>
    <w:rsid w:val="005C1571"/>
    <w:rsid w:val="005C35FB"/>
    <w:rsid w:val="005D5EDD"/>
    <w:rsid w:val="005E0D4D"/>
    <w:rsid w:val="005E4778"/>
    <w:rsid w:val="005F2B50"/>
    <w:rsid w:val="00600962"/>
    <w:rsid w:val="0060397B"/>
    <w:rsid w:val="00604547"/>
    <w:rsid w:val="00606BD3"/>
    <w:rsid w:val="00606CE9"/>
    <w:rsid w:val="00610F29"/>
    <w:rsid w:val="00615003"/>
    <w:rsid w:val="00620FA9"/>
    <w:rsid w:val="00626C6B"/>
    <w:rsid w:val="00626E35"/>
    <w:rsid w:val="0062785D"/>
    <w:rsid w:val="00635B3E"/>
    <w:rsid w:val="00637176"/>
    <w:rsid w:val="0064478C"/>
    <w:rsid w:val="00646AC3"/>
    <w:rsid w:val="00647CAD"/>
    <w:rsid w:val="006507B0"/>
    <w:rsid w:val="0065082A"/>
    <w:rsid w:val="00652B16"/>
    <w:rsid w:val="00652D9D"/>
    <w:rsid w:val="006535EA"/>
    <w:rsid w:val="00654160"/>
    <w:rsid w:val="00655BB4"/>
    <w:rsid w:val="006613D6"/>
    <w:rsid w:val="0066421B"/>
    <w:rsid w:val="0066687A"/>
    <w:rsid w:val="00670381"/>
    <w:rsid w:val="00673EF2"/>
    <w:rsid w:val="00674633"/>
    <w:rsid w:val="00674DA5"/>
    <w:rsid w:val="0068251C"/>
    <w:rsid w:val="00682E49"/>
    <w:rsid w:val="006831CD"/>
    <w:rsid w:val="00683B9A"/>
    <w:rsid w:val="006A1504"/>
    <w:rsid w:val="006A1F6B"/>
    <w:rsid w:val="006A62AD"/>
    <w:rsid w:val="006B14B1"/>
    <w:rsid w:val="006B2809"/>
    <w:rsid w:val="006B471B"/>
    <w:rsid w:val="006B78D6"/>
    <w:rsid w:val="006D1086"/>
    <w:rsid w:val="006D6607"/>
    <w:rsid w:val="006E1361"/>
    <w:rsid w:val="006E6FAE"/>
    <w:rsid w:val="006F42AC"/>
    <w:rsid w:val="007066B8"/>
    <w:rsid w:val="00711BA2"/>
    <w:rsid w:val="0072718F"/>
    <w:rsid w:val="00727DF9"/>
    <w:rsid w:val="00731216"/>
    <w:rsid w:val="007315EE"/>
    <w:rsid w:val="00736610"/>
    <w:rsid w:val="00741F11"/>
    <w:rsid w:val="00742DDC"/>
    <w:rsid w:val="00745460"/>
    <w:rsid w:val="00747168"/>
    <w:rsid w:val="00751A3E"/>
    <w:rsid w:val="00753321"/>
    <w:rsid w:val="00755B4F"/>
    <w:rsid w:val="0075737A"/>
    <w:rsid w:val="00762BFC"/>
    <w:rsid w:val="00765C6F"/>
    <w:rsid w:val="007718A5"/>
    <w:rsid w:val="00776072"/>
    <w:rsid w:val="00777F7A"/>
    <w:rsid w:val="00784E6B"/>
    <w:rsid w:val="00793758"/>
    <w:rsid w:val="007A3CE7"/>
    <w:rsid w:val="007A4539"/>
    <w:rsid w:val="007B285D"/>
    <w:rsid w:val="007B385D"/>
    <w:rsid w:val="007B3A40"/>
    <w:rsid w:val="007C3CD9"/>
    <w:rsid w:val="007C5E51"/>
    <w:rsid w:val="007D38E8"/>
    <w:rsid w:val="007E3D01"/>
    <w:rsid w:val="007F47BA"/>
    <w:rsid w:val="007F7840"/>
    <w:rsid w:val="0080122C"/>
    <w:rsid w:val="008040BF"/>
    <w:rsid w:val="00804B26"/>
    <w:rsid w:val="00807A24"/>
    <w:rsid w:val="008105BC"/>
    <w:rsid w:val="0081222A"/>
    <w:rsid w:val="00813433"/>
    <w:rsid w:val="0081600E"/>
    <w:rsid w:val="00821F93"/>
    <w:rsid w:val="00822A93"/>
    <w:rsid w:val="00834D5B"/>
    <w:rsid w:val="00835B9E"/>
    <w:rsid w:val="00840ED6"/>
    <w:rsid w:val="00844997"/>
    <w:rsid w:val="00851C09"/>
    <w:rsid w:val="0085250F"/>
    <w:rsid w:val="00852927"/>
    <w:rsid w:val="00855A93"/>
    <w:rsid w:val="00856FC2"/>
    <w:rsid w:val="00857111"/>
    <w:rsid w:val="00860684"/>
    <w:rsid w:val="00863AFF"/>
    <w:rsid w:val="00864F05"/>
    <w:rsid w:val="008710A7"/>
    <w:rsid w:val="00874ADB"/>
    <w:rsid w:val="00876F39"/>
    <w:rsid w:val="008779AA"/>
    <w:rsid w:val="00880DC8"/>
    <w:rsid w:val="00885240"/>
    <w:rsid w:val="00885CE4"/>
    <w:rsid w:val="0089425D"/>
    <w:rsid w:val="008953D6"/>
    <w:rsid w:val="008A1E45"/>
    <w:rsid w:val="008A4945"/>
    <w:rsid w:val="008A6338"/>
    <w:rsid w:val="008A7DBA"/>
    <w:rsid w:val="008B198D"/>
    <w:rsid w:val="008B7ADB"/>
    <w:rsid w:val="008B7E75"/>
    <w:rsid w:val="008C07D6"/>
    <w:rsid w:val="008D6775"/>
    <w:rsid w:val="008E1098"/>
    <w:rsid w:val="008E3F96"/>
    <w:rsid w:val="008E4B0D"/>
    <w:rsid w:val="008E615D"/>
    <w:rsid w:val="008E7DF7"/>
    <w:rsid w:val="008F34C8"/>
    <w:rsid w:val="008F5077"/>
    <w:rsid w:val="00900CA1"/>
    <w:rsid w:val="009043FA"/>
    <w:rsid w:val="00907583"/>
    <w:rsid w:val="00917F45"/>
    <w:rsid w:val="009201E8"/>
    <w:rsid w:val="00923CA5"/>
    <w:rsid w:val="00924A21"/>
    <w:rsid w:val="00930939"/>
    <w:rsid w:val="00932A3B"/>
    <w:rsid w:val="00940895"/>
    <w:rsid w:val="00941EE0"/>
    <w:rsid w:val="009430A6"/>
    <w:rsid w:val="009432A6"/>
    <w:rsid w:val="00946097"/>
    <w:rsid w:val="009463F2"/>
    <w:rsid w:val="00946A2A"/>
    <w:rsid w:val="00977F18"/>
    <w:rsid w:val="009816A7"/>
    <w:rsid w:val="00982721"/>
    <w:rsid w:val="009832D1"/>
    <w:rsid w:val="00983E33"/>
    <w:rsid w:val="00984288"/>
    <w:rsid w:val="00985F5E"/>
    <w:rsid w:val="00990B90"/>
    <w:rsid w:val="00993DD4"/>
    <w:rsid w:val="00993FAE"/>
    <w:rsid w:val="009A05B7"/>
    <w:rsid w:val="009A07F9"/>
    <w:rsid w:val="009A3433"/>
    <w:rsid w:val="009C02CE"/>
    <w:rsid w:val="009C5C49"/>
    <w:rsid w:val="009D3D26"/>
    <w:rsid w:val="009D4082"/>
    <w:rsid w:val="009D6259"/>
    <w:rsid w:val="009E40F2"/>
    <w:rsid w:val="00A0281F"/>
    <w:rsid w:val="00A06814"/>
    <w:rsid w:val="00A122B4"/>
    <w:rsid w:val="00A20654"/>
    <w:rsid w:val="00A22F78"/>
    <w:rsid w:val="00A317EE"/>
    <w:rsid w:val="00A363A6"/>
    <w:rsid w:val="00A40171"/>
    <w:rsid w:val="00A403BE"/>
    <w:rsid w:val="00A43F19"/>
    <w:rsid w:val="00A56E11"/>
    <w:rsid w:val="00A57191"/>
    <w:rsid w:val="00A57688"/>
    <w:rsid w:val="00A6108C"/>
    <w:rsid w:val="00A63B5D"/>
    <w:rsid w:val="00A654AB"/>
    <w:rsid w:val="00A70AA1"/>
    <w:rsid w:val="00A76676"/>
    <w:rsid w:val="00A925BA"/>
    <w:rsid w:val="00A94017"/>
    <w:rsid w:val="00A96645"/>
    <w:rsid w:val="00AA21AA"/>
    <w:rsid w:val="00AA6630"/>
    <w:rsid w:val="00AB2116"/>
    <w:rsid w:val="00AB3903"/>
    <w:rsid w:val="00AD334A"/>
    <w:rsid w:val="00AD4947"/>
    <w:rsid w:val="00AD610D"/>
    <w:rsid w:val="00AD7E3B"/>
    <w:rsid w:val="00AE0A89"/>
    <w:rsid w:val="00AE168F"/>
    <w:rsid w:val="00AE2323"/>
    <w:rsid w:val="00AE54E5"/>
    <w:rsid w:val="00AE62D0"/>
    <w:rsid w:val="00AE7CDF"/>
    <w:rsid w:val="00AF0B76"/>
    <w:rsid w:val="00AF11C8"/>
    <w:rsid w:val="00AF6C66"/>
    <w:rsid w:val="00AF71F4"/>
    <w:rsid w:val="00B02D4F"/>
    <w:rsid w:val="00B066D8"/>
    <w:rsid w:val="00B06B59"/>
    <w:rsid w:val="00B07671"/>
    <w:rsid w:val="00B14697"/>
    <w:rsid w:val="00B16252"/>
    <w:rsid w:val="00B22476"/>
    <w:rsid w:val="00B23B1E"/>
    <w:rsid w:val="00B24D0E"/>
    <w:rsid w:val="00B25C0D"/>
    <w:rsid w:val="00B27B66"/>
    <w:rsid w:val="00B36FC3"/>
    <w:rsid w:val="00B4078B"/>
    <w:rsid w:val="00B4097C"/>
    <w:rsid w:val="00B419FF"/>
    <w:rsid w:val="00B52069"/>
    <w:rsid w:val="00B5700D"/>
    <w:rsid w:val="00B62C22"/>
    <w:rsid w:val="00B62F80"/>
    <w:rsid w:val="00B650FE"/>
    <w:rsid w:val="00B7693C"/>
    <w:rsid w:val="00B80E31"/>
    <w:rsid w:val="00B817A4"/>
    <w:rsid w:val="00B854BA"/>
    <w:rsid w:val="00B86A5B"/>
    <w:rsid w:val="00B876BB"/>
    <w:rsid w:val="00B90B79"/>
    <w:rsid w:val="00BA45C2"/>
    <w:rsid w:val="00BA496E"/>
    <w:rsid w:val="00BA5018"/>
    <w:rsid w:val="00BB673C"/>
    <w:rsid w:val="00BC1B04"/>
    <w:rsid w:val="00BC2226"/>
    <w:rsid w:val="00BC39DA"/>
    <w:rsid w:val="00BD28B8"/>
    <w:rsid w:val="00BD38E6"/>
    <w:rsid w:val="00BD47DF"/>
    <w:rsid w:val="00BD70E5"/>
    <w:rsid w:val="00BD7DE2"/>
    <w:rsid w:val="00BE3863"/>
    <w:rsid w:val="00BE3EF7"/>
    <w:rsid w:val="00BE4941"/>
    <w:rsid w:val="00BE66D4"/>
    <w:rsid w:val="00BE6801"/>
    <w:rsid w:val="00BE6D14"/>
    <w:rsid w:val="00BE7CBA"/>
    <w:rsid w:val="00BF16AD"/>
    <w:rsid w:val="00BF2073"/>
    <w:rsid w:val="00C0186C"/>
    <w:rsid w:val="00C02EB1"/>
    <w:rsid w:val="00C05C0A"/>
    <w:rsid w:val="00C07534"/>
    <w:rsid w:val="00C10AFA"/>
    <w:rsid w:val="00C1259E"/>
    <w:rsid w:val="00C14A93"/>
    <w:rsid w:val="00C202B9"/>
    <w:rsid w:val="00C241DD"/>
    <w:rsid w:val="00C317DB"/>
    <w:rsid w:val="00C32890"/>
    <w:rsid w:val="00C33488"/>
    <w:rsid w:val="00C34AB8"/>
    <w:rsid w:val="00C37838"/>
    <w:rsid w:val="00C50692"/>
    <w:rsid w:val="00C635FF"/>
    <w:rsid w:val="00C638CD"/>
    <w:rsid w:val="00C67982"/>
    <w:rsid w:val="00C70146"/>
    <w:rsid w:val="00C7028C"/>
    <w:rsid w:val="00C71A3B"/>
    <w:rsid w:val="00C76111"/>
    <w:rsid w:val="00C769D7"/>
    <w:rsid w:val="00C84DF9"/>
    <w:rsid w:val="00C85E6C"/>
    <w:rsid w:val="00C9043E"/>
    <w:rsid w:val="00C92248"/>
    <w:rsid w:val="00C946FE"/>
    <w:rsid w:val="00C95052"/>
    <w:rsid w:val="00CA0D55"/>
    <w:rsid w:val="00CA6D48"/>
    <w:rsid w:val="00CB239A"/>
    <w:rsid w:val="00CB2438"/>
    <w:rsid w:val="00CB38E8"/>
    <w:rsid w:val="00CE6437"/>
    <w:rsid w:val="00CF6E8A"/>
    <w:rsid w:val="00CF7721"/>
    <w:rsid w:val="00D00011"/>
    <w:rsid w:val="00D03E23"/>
    <w:rsid w:val="00D0452B"/>
    <w:rsid w:val="00D10BA0"/>
    <w:rsid w:val="00D10F78"/>
    <w:rsid w:val="00D1298E"/>
    <w:rsid w:val="00D13DE3"/>
    <w:rsid w:val="00D2057E"/>
    <w:rsid w:val="00D22D96"/>
    <w:rsid w:val="00D30143"/>
    <w:rsid w:val="00D30787"/>
    <w:rsid w:val="00D32DE7"/>
    <w:rsid w:val="00D35505"/>
    <w:rsid w:val="00D400F7"/>
    <w:rsid w:val="00D416FF"/>
    <w:rsid w:val="00D431D6"/>
    <w:rsid w:val="00D440C0"/>
    <w:rsid w:val="00D44B0A"/>
    <w:rsid w:val="00D56A81"/>
    <w:rsid w:val="00D64EA5"/>
    <w:rsid w:val="00D65057"/>
    <w:rsid w:val="00D65F59"/>
    <w:rsid w:val="00D71F7F"/>
    <w:rsid w:val="00D7370B"/>
    <w:rsid w:val="00D7458F"/>
    <w:rsid w:val="00D82DC7"/>
    <w:rsid w:val="00D833FA"/>
    <w:rsid w:val="00D8501B"/>
    <w:rsid w:val="00D936B0"/>
    <w:rsid w:val="00D9582B"/>
    <w:rsid w:val="00D96320"/>
    <w:rsid w:val="00DA210D"/>
    <w:rsid w:val="00DA3CE8"/>
    <w:rsid w:val="00DB4DFD"/>
    <w:rsid w:val="00DB4F50"/>
    <w:rsid w:val="00DB7BE3"/>
    <w:rsid w:val="00DC7470"/>
    <w:rsid w:val="00DD02D7"/>
    <w:rsid w:val="00DD60C2"/>
    <w:rsid w:val="00DD74E0"/>
    <w:rsid w:val="00DE063E"/>
    <w:rsid w:val="00DE0777"/>
    <w:rsid w:val="00DE0BDA"/>
    <w:rsid w:val="00DE40AD"/>
    <w:rsid w:val="00DE43E0"/>
    <w:rsid w:val="00DF1506"/>
    <w:rsid w:val="00DF3540"/>
    <w:rsid w:val="00E07BB1"/>
    <w:rsid w:val="00E113AD"/>
    <w:rsid w:val="00E12159"/>
    <w:rsid w:val="00E12CE1"/>
    <w:rsid w:val="00E2092F"/>
    <w:rsid w:val="00E228CC"/>
    <w:rsid w:val="00E22E53"/>
    <w:rsid w:val="00E3099F"/>
    <w:rsid w:val="00E33E71"/>
    <w:rsid w:val="00E344BA"/>
    <w:rsid w:val="00E3644E"/>
    <w:rsid w:val="00E46E17"/>
    <w:rsid w:val="00E518F7"/>
    <w:rsid w:val="00E540FE"/>
    <w:rsid w:val="00E55CB9"/>
    <w:rsid w:val="00E56722"/>
    <w:rsid w:val="00E66341"/>
    <w:rsid w:val="00E7058A"/>
    <w:rsid w:val="00E72CE9"/>
    <w:rsid w:val="00E73414"/>
    <w:rsid w:val="00E761ED"/>
    <w:rsid w:val="00E8068B"/>
    <w:rsid w:val="00E83D00"/>
    <w:rsid w:val="00E84308"/>
    <w:rsid w:val="00E923C1"/>
    <w:rsid w:val="00EA27F6"/>
    <w:rsid w:val="00EA7C14"/>
    <w:rsid w:val="00EB0237"/>
    <w:rsid w:val="00EB22A9"/>
    <w:rsid w:val="00EB4198"/>
    <w:rsid w:val="00EB47A3"/>
    <w:rsid w:val="00EC343E"/>
    <w:rsid w:val="00ED0712"/>
    <w:rsid w:val="00ED0D0F"/>
    <w:rsid w:val="00ED17F5"/>
    <w:rsid w:val="00ED513F"/>
    <w:rsid w:val="00ED6AA8"/>
    <w:rsid w:val="00ED6ACC"/>
    <w:rsid w:val="00EF43E1"/>
    <w:rsid w:val="00EF442D"/>
    <w:rsid w:val="00EF6E8F"/>
    <w:rsid w:val="00EF7BF7"/>
    <w:rsid w:val="00F05C1A"/>
    <w:rsid w:val="00F1769D"/>
    <w:rsid w:val="00F22BC4"/>
    <w:rsid w:val="00F22BFE"/>
    <w:rsid w:val="00F26F9B"/>
    <w:rsid w:val="00F33480"/>
    <w:rsid w:val="00F3566A"/>
    <w:rsid w:val="00F420D7"/>
    <w:rsid w:val="00F428CC"/>
    <w:rsid w:val="00F45FAF"/>
    <w:rsid w:val="00F517DB"/>
    <w:rsid w:val="00F51B9E"/>
    <w:rsid w:val="00F5505F"/>
    <w:rsid w:val="00F56199"/>
    <w:rsid w:val="00F606E9"/>
    <w:rsid w:val="00F61FA4"/>
    <w:rsid w:val="00F6350C"/>
    <w:rsid w:val="00F64E1A"/>
    <w:rsid w:val="00F6527E"/>
    <w:rsid w:val="00F65C50"/>
    <w:rsid w:val="00F6699B"/>
    <w:rsid w:val="00F71C4B"/>
    <w:rsid w:val="00F71D0E"/>
    <w:rsid w:val="00F7496D"/>
    <w:rsid w:val="00F75829"/>
    <w:rsid w:val="00F76219"/>
    <w:rsid w:val="00F7633A"/>
    <w:rsid w:val="00F766AD"/>
    <w:rsid w:val="00F80B62"/>
    <w:rsid w:val="00F81598"/>
    <w:rsid w:val="00F82F05"/>
    <w:rsid w:val="00F8397E"/>
    <w:rsid w:val="00F845FA"/>
    <w:rsid w:val="00F85F46"/>
    <w:rsid w:val="00F906FC"/>
    <w:rsid w:val="00F924B7"/>
    <w:rsid w:val="00F92827"/>
    <w:rsid w:val="00F92FD6"/>
    <w:rsid w:val="00F93E15"/>
    <w:rsid w:val="00F97A50"/>
    <w:rsid w:val="00F97B33"/>
    <w:rsid w:val="00F97B42"/>
    <w:rsid w:val="00FA7EBB"/>
    <w:rsid w:val="00FB1D9B"/>
    <w:rsid w:val="00FB4215"/>
    <w:rsid w:val="00FB53FE"/>
    <w:rsid w:val="00FD36B9"/>
    <w:rsid w:val="00FD4378"/>
    <w:rsid w:val="00FE3B86"/>
    <w:rsid w:val="00FE535A"/>
    <w:rsid w:val="00FE65C9"/>
    <w:rsid w:val="00FE7C2A"/>
    <w:rsid w:val="00FF25B2"/>
    <w:rsid w:val="00FF2CAC"/>
    <w:rsid w:val="00FF518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CFE522"/>
  <w15:chartTrackingRefBased/>
  <w15:docId w15:val="{6DCFACBA-EFC6-4773-A41D-69738D44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46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70E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mallCaps/>
      <w:sz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B7E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687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6668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8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668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qFormat/>
    <w:rsid w:val="0066687A"/>
    <w:pPr>
      <w:keepNext/>
      <w:autoSpaceDE w:val="0"/>
      <w:autoSpaceDN w:val="0"/>
      <w:ind w:left="340" w:hanging="227"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qFormat/>
    <w:rsid w:val="001D380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668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D70E5"/>
    <w:pPr>
      <w:overflowPunct w:val="0"/>
      <w:autoSpaceDE w:val="0"/>
      <w:autoSpaceDN w:val="0"/>
      <w:adjustRightInd w:val="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rsid w:val="00BD70E5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BD7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rsid w:val="00BD70E5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character" w:styleId="Hipercze">
    <w:name w:val="Hyperlink"/>
    <w:uiPriority w:val="99"/>
    <w:rsid w:val="00BD70E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D380B"/>
    <w:pPr>
      <w:spacing w:after="120" w:line="480" w:lineRule="auto"/>
    </w:pPr>
  </w:style>
  <w:style w:type="paragraph" w:styleId="Tekstpodstawowy">
    <w:name w:val="Body Text"/>
    <w:aliases w:val="EHPT,Body Text2"/>
    <w:basedOn w:val="Normalny"/>
    <w:link w:val="TekstpodstawowyZnak"/>
    <w:rsid w:val="001D380B"/>
    <w:pPr>
      <w:spacing w:after="120"/>
    </w:pPr>
  </w:style>
  <w:style w:type="paragraph" w:styleId="Tekstpodstawowy3">
    <w:name w:val="Body Text 3"/>
    <w:basedOn w:val="Normalny"/>
    <w:link w:val="Tekstpodstawowy3Znak"/>
    <w:rsid w:val="001D380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D380B"/>
    <w:pPr>
      <w:spacing w:after="120"/>
      <w:ind w:left="283"/>
    </w:pPr>
  </w:style>
  <w:style w:type="paragraph" w:customStyle="1" w:styleId="NormalnyWeb1">
    <w:name w:val="Normalny (Web)1"/>
    <w:basedOn w:val="Normalny"/>
    <w:rsid w:val="001D380B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dane1">
    <w:name w:val="dane1"/>
    <w:rsid w:val="001D380B"/>
    <w:rPr>
      <w:color w:val="0000CD"/>
    </w:rPr>
  </w:style>
  <w:style w:type="paragraph" w:customStyle="1" w:styleId="Tekstpodstawowy31">
    <w:name w:val="Tekst podstawowy 31"/>
    <w:basedOn w:val="Normalny"/>
    <w:rsid w:val="001D380B"/>
    <w:pPr>
      <w:overflowPunct w:val="0"/>
      <w:autoSpaceDE w:val="0"/>
      <w:autoSpaceDN w:val="0"/>
      <w:adjustRightInd w:val="0"/>
      <w:ind w:right="-284"/>
      <w:jc w:val="both"/>
      <w:textAlignment w:val="baseline"/>
    </w:pPr>
    <w:rPr>
      <w:sz w:val="26"/>
      <w:szCs w:val="20"/>
    </w:rPr>
  </w:style>
  <w:style w:type="paragraph" w:styleId="Tytu">
    <w:name w:val="Title"/>
    <w:basedOn w:val="Normalny"/>
    <w:link w:val="TytuZnak"/>
    <w:qFormat/>
    <w:rsid w:val="001D380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styleId="Tekstblokowy">
    <w:name w:val="Block Text"/>
    <w:basedOn w:val="Normalny"/>
    <w:rsid w:val="001D380B"/>
    <w:pPr>
      <w:tabs>
        <w:tab w:val="left" w:pos="360"/>
      </w:tabs>
      <w:spacing w:line="360" w:lineRule="auto"/>
      <w:ind w:left="360" w:right="-648" w:hanging="360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przypis">
    <w:name w:val="przypis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8B7E75"/>
    <w:pPr>
      <w:tabs>
        <w:tab w:val="right" w:pos="12758"/>
        <w:tab w:val="center" w:pos="14040"/>
      </w:tabs>
      <w:suppressAutoHyphens/>
      <w:spacing w:before="360"/>
      <w:ind w:right="-108"/>
      <w:jc w:val="both"/>
    </w:pPr>
    <w:rPr>
      <w:lang w:eastAsia="ar-SA"/>
    </w:rPr>
  </w:style>
  <w:style w:type="paragraph" w:customStyle="1" w:styleId="pkt1art">
    <w:name w:val="pkt1 art"/>
    <w:rsid w:val="008B7E75"/>
    <w:pPr>
      <w:suppressAutoHyphens/>
      <w:overflowPunct w:val="0"/>
      <w:autoSpaceDE w:val="0"/>
      <w:spacing w:before="60" w:after="60"/>
      <w:ind w:left="2269" w:hanging="284"/>
      <w:jc w:val="both"/>
      <w:textAlignment w:val="baseline"/>
    </w:pPr>
    <w:rPr>
      <w:sz w:val="24"/>
      <w:lang w:eastAsia="ar-SA"/>
    </w:rPr>
  </w:style>
  <w:style w:type="paragraph" w:customStyle="1" w:styleId="tabelaw">
    <w:name w:val="tabelaw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6"/>
      <w:szCs w:val="20"/>
      <w:lang w:eastAsia="ar-SA"/>
    </w:rPr>
  </w:style>
  <w:style w:type="paragraph" w:customStyle="1" w:styleId="zmart2">
    <w:name w:val="zm art2"/>
    <w:basedOn w:val="Normalny"/>
    <w:rsid w:val="008B7E75"/>
    <w:pPr>
      <w:suppressAutoHyphens/>
      <w:overflowPunct w:val="0"/>
      <w:autoSpaceDE w:val="0"/>
      <w:spacing w:before="60" w:after="60"/>
      <w:ind w:left="1843" w:hanging="1219"/>
      <w:jc w:val="both"/>
      <w:textAlignment w:val="baseline"/>
    </w:pPr>
    <w:rPr>
      <w:szCs w:val="20"/>
      <w:lang w:eastAsia="ar-SA"/>
    </w:rPr>
  </w:style>
  <w:style w:type="paragraph" w:customStyle="1" w:styleId="ust1art">
    <w:name w:val="ust1 art"/>
    <w:rsid w:val="008B7E75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ar-SA"/>
    </w:rPr>
  </w:style>
  <w:style w:type="paragraph" w:customStyle="1" w:styleId="tir">
    <w:name w:val="tir"/>
    <w:rsid w:val="008B7E75"/>
    <w:pPr>
      <w:suppressAutoHyphens/>
      <w:overflowPunct w:val="0"/>
      <w:autoSpaceDE w:val="0"/>
      <w:spacing w:before="60" w:after="60"/>
      <w:ind w:left="1712" w:hanging="181"/>
      <w:jc w:val="both"/>
      <w:textAlignment w:val="baseline"/>
    </w:pPr>
    <w:rPr>
      <w:sz w:val="24"/>
      <w:lang w:eastAsia="ar-SA"/>
    </w:rPr>
  </w:style>
  <w:style w:type="paragraph" w:customStyle="1" w:styleId="Tekstpodstawowywcity210">
    <w:name w:val="Tekst podstawowy wcięty 21"/>
    <w:basedOn w:val="Normalny"/>
    <w:rsid w:val="008B7E75"/>
    <w:pPr>
      <w:suppressAutoHyphens/>
      <w:ind w:left="360"/>
      <w:jc w:val="both"/>
    </w:pPr>
    <w:rPr>
      <w:bCs/>
      <w:lang w:eastAsia="ar-SA"/>
    </w:rPr>
  </w:style>
  <w:style w:type="paragraph" w:customStyle="1" w:styleId="CharChar1ZnakZnakZnakZnakZnakZnakZnakZnakZnakZnakZnakZnak">
    <w:name w:val="Char Char1 Znak Znak Znak Znak Znak Znak Znak Znak Znak Znak Znak Znak"/>
    <w:basedOn w:val="Normalny"/>
    <w:rsid w:val="00D2057E"/>
  </w:style>
  <w:style w:type="paragraph" w:styleId="Tekstdymka">
    <w:name w:val="Balloon Text"/>
    <w:basedOn w:val="Normalny"/>
    <w:link w:val="TekstdymkaZnak"/>
    <w:uiPriority w:val="99"/>
    <w:semiHidden/>
    <w:rsid w:val="00D400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66687A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paragraph" w:customStyle="1" w:styleId="Styl1">
    <w:name w:val="Styl1"/>
    <w:basedOn w:val="Normalny"/>
    <w:rsid w:val="0066687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6687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customStyle="1" w:styleId="Blockquote">
    <w:name w:val="Blockquote"/>
    <w:basedOn w:val="Normalny"/>
    <w:rsid w:val="0066687A"/>
    <w:pPr>
      <w:spacing w:before="100" w:after="100"/>
      <w:ind w:left="360" w:right="360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66687A"/>
    <w:pPr>
      <w:autoSpaceDE w:val="0"/>
      <w:autoSpaceDN w:val="0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6687A"/>
    <w:pPr>
      <w:tabs>
        <w:tab w:val="right" w:leader="dot" w:pos="8789"/>
      </w:tabs>
      <w:autoSpaceDE w:val="0"/>
      <w:autoSpaceDN w:val="0"/>
      <w:spacing w:before="120" w:after="120"/>
      <w:jc w:val="center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rsid w:val="0066687A"/>
    <w:pPr>
      <w:tabs>
        <w:tab w:val="right" w:leader="dot" w:pos="9629"/>
      </w:tabs>
      <w:autoSpaceDE w:val="0"/>
      <w:autoSpaceDN w:val="0"/>
      <w:spacing w:before="120" w:after="120"/>
    </w:pPr>
    <w:rPr>
      <w:rFonts w:ascii="Arial" w:hAnsi="Arial"/>
      <w:b/>
      <w:smallCaps/>
      <w:noProof/>
      <w:sz w:val="22"/>
      <w:szCs w:val="20"/>
    </w:rPr>
  </w:style>
  <w:style w:type="paragraph" w:styleId="Spistreci3">
    <w:name w:val="toc 3"/>
    <w:basedOn w:val="Normalny"/>
    <w:next w:val="Normalny"/>
    <w:autoRedefine/>
    <w:semiHidden/>
    <w:rsid w:val="0066687A"/>
    <w:pPr>
      <w:autoSpaceDE w:val="0"/>
      <w:autoSpaceDN w:val="0"/>
      <w:ind w:left="400"/>
    </w:pPr>
    <w:rPr>
      <w:i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6687A"/>
    <w:pPr>
      <w:autoSpaceDE w:val="0"/>
      <w:autoSpaceDN w:val="0"/>
      <w:ind w:left="600"/>
    </w:pPr>
    <w:rPr>
      <w:sz w:val="18"/>
      <w:szCs w:val="20"/>
    </w:rPr>
  </w:style>
  <w:style w:type="paragraph" w:styleId="Spistreci5">
    <w:name w:val="toc 5"/>
    <w:basedOn w:val="Normalny"/>
    <w:next w:val="Normalny"/>
    <w:autoRedefine/>
    <w:semiHidden/>
    <w:rsid w:val="0066687A"/>
    <w:pPr>
      <w:autoSpaceDE w:val="0"/>
      <w:autoSpaceDN w:val="0"/>
      <w:ind w:left="800"/>
    </w:pPr>
    <w:rPr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66687A"/>
    <w:pPr>
      <w:autoSpaceDE w:val="0"/>
      <w:autoSpaceDN w:val="0"/>
      <w:ind w:left="1000"/>
    </w:pPr>
    <w:rPr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66687A"/>
    <w:pPr>
      <w:autoSpaceDE w:val="0"/>
      <w:autoSpaceDN w:val="0"/>
      <w:ind w:left="1200"/>
    </w:pPr>
    <w:rPr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66687A"/>
    <w:pPr>
      <w:autoSpaceDE w:val="0"/>
      <w:autoSpaceDN w:val="0"/>
      <w:ind w:left="1400"/>
    </w:pPr>
    <w:rPr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66687A"/>
    <w:pPr>
      <w:autoSpaceDE w:val="0"/>
      <w:autoSpaceDN w:val="0"/>
      <w:ind w:left="1600"/>
    </w:pPr>
    <w:rPr>
      <w:sz w:val="18"/>
      <w:szCs w:val="20"/>
    </w:rPr>
  </w:style>
  <w:style w:type="character" w:styleId="Numerstrony">
    <w:name w:val="page number"/>
    <w:basedOn w:val="Domylnaczcionkaakapitu"/>
    <w:rsid w:val="0066687A"/>
  </w:style>
  <w:style w:type="paragraph" w:customStyle="1" w:styleId="ZnakZnakZnakZnak">
    <w:name w:val="Znak Znak Znak Znak"/>
    <w:basedOn w:val="Normalny"/>
    <w:rsid w:val="0066687A"/>
  </w:style>
  <w:style w:type="paragraph" w:styleId="Zwykytekst">
    <w:name w:val="Plain Text"/>
    <w:basedOn w:val="Normalny"/>
    <w:link w:val="ZwykytekstZnak"/>
    <w:rsid w:val="0066687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wzory11">
    <w:name w:val="wzory11"/>
    <w:basedOn w:val="Tekstpodstawowywcity"/>
    <w:rsid w:val="0066687A"/>
    <w:pPr>
      <w:tabs>
        <w:tab w:val="center" w:pos="993"/>
        <w:tab w:val="left" w:pos="1418"/>
        <w:tab w:val="left" w:pos="1701"/>
        <w:tab w:val="left" w:leader="dot" w:pos="9356"/>
      </w:tabs>
      <w:autoSpaceDE w:val="0"/>
      <w:autoSpaceDN w:val="0"/>
      <w:spacing w:before="120" w:after="0"/>
      <w:ind w:left="0"/>
    </w:pPr>
    <w:rPr>
      <w:rFonts w:ascii="Arial" w:hAnsi="Arial" w:cs="Arial"/>
    </w:rPr>
  </w:style>
  <w:style w:type="paragraph" w:customStyle="1" w:styleId="TekstPodstawowy1111">
    <w:name w:val="TekstPodstawowy1111"/>
    <w:rsid w:val="0066687A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66687A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66687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687A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66687A"/>
  </w:style>
  <w:style w:type="paragraph" w:customStyle="1" w:styleId="ZnakZnakZnakZnak0">
    <w:name w:val="Znak Znak Znak Znak"/>
    <w:basedOn w:val="Normalny"/>
    <w:rsid w:val="0066687A"/>
  </w:style>
  <w:style w:type="paragraph" w:customStyle="1" w:styleId="Znak">
    <w:name w:val="Znak"/>
    <w:basedOn w:val="Normalny"/>
    <w:rsid w:val="0066687A"/>
  </w:style>
  <w:style w:type="paragraph" w:styleId="Lista2">
    <w:name w:val="List 2"/>
    <w:basedOn w:val="Normalny"/>
    <w:rsid w:val="0066687A"/>
    <w:pPr>
      <w:ind w:left="566" w:hanging="283"/>
    </w:pPr>
    <w:rPr>
      <w:szCs w:val="20"/>
    </w:rPr>
  </w:style>
  <w:style w:type="paragraph" w:styleId="Lista">
    <w:name w:val="List"/>
    <w:basedOn w:val="Normalny"/>
    <w:rsid w:val="0066687A"/>
    <w:pPr>
      <w:ind w:left="283" w:hanging="283"/>
    </w:pPr>
    <w:rPr>
      <w:rFonts w:ascii="Arial" w:hAnsi="Arial"/>
      <w:szCs w:val="20"/>
    </w:rPr>
  </w:style>
  <w:style w:type="paragraph" w:customStyle="1" w:styleId="Poradnik">
    <w:name w:val="Poradnik"/>
    <w:basedOn w:val="Normalny"/>
    <w:rsid w:val="0066687A"/>
    <w:pPr>
      <w:spacing w:before="120" w:line="288" w:lineRule="auto"/>
    </w:pPr>
    <w:rPr>
      <w:szCs w:val="20"/>
    </w:rPr>
  </w:style>
  <w:style w:type="paragraph" w:customStyle="1" w:styleId="Artyku">
    <w:name w:val="Artykuł"/>
    <w:basedOn w:val="Normalny"/>
    <w:rsid w:val="0066687A"/>
    <w:pPr>
      <w:keepNext/>
      <w:spacing w:before="240" w:after="240"/>
      <w:jc w:val="both"/>
    </w:pPr>
    <w:rPr>
      <w:b/>
      <w:szCs w:val="20"/>
    </w:rPr>
  </w:style>
  <w:style w:type="paragraph" w:customStyle="1" w:styleId="WW-Nagwek">
    <w:name w:val="WW-Nagłówek"/>
    <w:basedOn w:val="Normalny"/>
    <w:next w:val="Tekstpodstawowy"/>
    <w:rsid w:val="006668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sv-SE" w:eastAsia="ar-SA"/>
    </w:rPr>
  </w:style>
  <w:style w:type="paragraph" w:customStyle="1" w:styleId="CharChar1ZnakZnak">
    <w:name w:val="Char Char1 Znak Znak"/>
    <w:basedOn w:val="Normalny"/>
    <w:rsid w:val="0066687A"/>
  </w:style>
  <w:style w:type="paragraph" w:customStyle="1" w:styleId="FR1">
    <w:name w:val="FR1"/>
    <w:rsid w:val="0066687A"/>
    <w:pPr>
      <w:widowControl w:val="0"/>
      <w:snapToGrid w:val="0"/>
      <w:spacing w:before="300" w:line="578" w:lineRule="auto"/>
      <w:ind w:right="5600"/>
    </w:pPr>
    <w:rPr>
      <w:rFonts w:ascii="Arial" w:hAnsi="Arial"/>
      <w:b/>
    </w:rPr>
  </w:style>
  <w:style w:type="paragraph" w:customStyle="1" w:styleId="Heading">
    <w:name w:val="Heading"/>
    <w:basedOn w:val="Normalny"/>
    <w:next w:val="Tekstpodstawowy"/>
    <w:rsid w:val="0066687A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ny"/>
    <w:rsid w:val="0066687A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Index">
    <w:name w:val="Index"/>
    <w:basedOn w:val="Normalny"/>
    <w:rsid w:val="0066687A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Legenda10">
    <w:name w:val="Legenda1"/>
    <w:basedOn w:val="Normalny"/>
    <w:rsid w:val="0066687A"/>
    <w:pPr>
      <w:suppressAutoHyphens/>
      <w:spacing w:before="60" w:after="120" w:line="264" w:lineRule="auto"/>
      <w:ind w:left="227"/>
    </w:pPr>
    <w:rPr>
      <w:rFonts w:ascii="Arial Narrow" w:eastAsia="Calibri" w:hAnsi="Arial Narrow" w:cs="Calibri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6687A"/>
    <w:pPr>
      <w:suppressAutoHyphens/>
      <w:ind w:left="720"/>
    </w:pPr>
    <w:rPr>
      <w:rFonts w:eastAsia="Calibri" w:cs="Calibri"/>
      <w:lang w:eastAsia="ar-SA"/>
    </w:rPr>
  </w:style>
  <w:style w:type="paragraph" w:customStyle="1" w:styleId="Tekstkomentarza1">
    <w:name w:val="Tekst komentarza1"/>
    <w:basedOn w:val="Normalny"/>
    <w:rsid w:val="0066687A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qFormat/>
    <w:rsid w:val="0066687A"/>
    <w:pPr>
      <w:keepLines/>
      <w:suppressAutoHyphens/>
      <w:overflowPunct/>
      <w:autoSpaceDE/>
      <w:autoSpaceDN/>
      <w:adjustRightInd/>
      <w:spacing w:before="480" w:line="276" w:lineRule="auto"/>
      <w:textAlignment w:val="auto"/>
    </w:pPr>
    <w:rPr>
      <w:rFonts w:ascii="Cambria" w:hAnsi="Cambria" w:cs="Calibri"/>
      <w:bCs/>
      <w:i/>
      <w:smallCaps w:val="0"/>
      <w:color w:val="365F91"/>
      <w:kern w:val="1"/>
      <w:szCs w:val="28"/>
      <w:lang w:val="pl-PL" w:eastAsia="ar-SA"/>
    </w:rPr>
  </w:style>
  <w:style w:type="paragraph" w:customStyle="1" w:styleId="ZacznikLista1">
    <w:name w:val="Załącznik Lista 1"/>
    <w:basedOn w:val="Tekstpodstawowy"/>
    <w:rsid w:val="0066687A"/>
    <w:pPr>
      <w:suppressAutoHyphens/>
      <w:spacing w:before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tents10">
    <w:name w:val="Contents 10"/>
    <w:basedOn w:val="Index"/>
    <w:rsid w:val="0066687A"/>
    <w:pPr>
      <w:tabs>
        <w:tab w:val="right" w:leader="dot" w:pos="9637"/>
      </w:tabs>
      <w:ind w:left="2547"/>
    </w:pPr>
  </w:style>
  <w:style w:type="paragraph" w:customStyle="1" w:styleId="pkt">
    <w:name w:val="pkt"/>
    <w:basedOn w:val="Normalny"/>
    <w:rsid w:val="007B385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385D"/>
    <w:pPr>
      <w:ind w:left="850" w:hanging="425"/>
    </w:pPr>
  </w:style>
  <w:style w:type="character" w:customStyle="1" w:styleId="TytuZnak">
    <w:name w:val="Tytuł Znak"/>
    <w:link w:val="Tytu"/>
    <w:rsid w:val="00F93E15"/>
    <w:rPr>
      <w:b/>
      <w:sz w:val="24"/>
    </w:rPr>
  </w:style>
  <w:style w:type="character" w:customStyle="1" w:styleId="StopkaZnak">
    <w:name w:val="Stopka Znak"/>
    <w:link w:val="Stopka"/>
    <w:uiPriority w:val="99"/>
    <w:rsid w:val="00874ADB"/>
    <w:rPr>
      <w:sz w:val="28"/>
    </w:rPr>
  </w:style>
  <w:style w:type="character" w:customStyle="1" w:styleId="Sc18">
    <w:name w:val="Sc18"/>
    <w:semiHidden/>
    <w:rsid w:val="00ED6ACC"/>
    <w:rPr>
      <w:rFonts w:ascii="Arial" w:hAnsi="Arial" w:cs="Arial"/>
      <w:color w:val="000080"/>
      <w:sz w:val="20"/>
      <w:szCs w:val="20"/>
    </w:rPr>
  </w:style>
  <w:style w:type="paragraph" w:customStyle="1" w:styleId="Body2">
    <w:name w:val="Body 2"/>
    <w:basedOn w:val="Normalny"/>
    <w:rsid w:val="00ED6ACC"/>
    <w:pPr>
      <w:spacing w:after="140" w:line="290" w:lineRule="auto"/>
      <w:ind w:left="1247"/>
      <w:jc w:val="both"/>
    </w:pPr>
    <w:rPr>
      <w:rFonts w:ascii="Arial" w:eastAsia="PMingLiU" w:hAnsi="Arial"/>
      <w:kern w:val="20"/>
      <w:sz w:val="20"/>
      <w:lang w:eastAsia="en-US"/>
    </w:rPr>
  </w:style>
  <w:style w:type="character" w:styleId="Pogrubienie">
    <w:name w:val="Strong"/>
    <w:qFormat/>
    <w:rsid w:val="00E518F7"/>
    <w:rPr>
      <w:b/>
      <w:bCs/>
    </w:rPr>
  </w:style>
  <w:style w:type="character" w:customStyle="1" w:styleId="Nagwek1Znak">
    <w:name w:val="Nagłówek 1 Znak"/>
    <w:link w:val="Nagwek1"/>
    <w:uiPriority w:val="9"/>
    <w:rsid w:val="00B62C22"/>
    <w:rPr>
      <w:b/>
      <w:smallCaps/>
      <w:sz w:val="28"/>
      <w:lang w:val="en-US"/>
    </w:rPr>
  </w:style>
  <w:style w:type="character" w:customStyle="1" w:styleId="Tekstpodstawowy2Znak">
    <w:name w:val="Tekst podstawowy 2 Znak"/>
    <w:link w:val="Tekstpodstawowy2"/>
    <w:rsid w:val="00B62C22"/>
    <w:rPr>
      <w:sz w:val="24"/>
      <w:szCs w:val="24"/>
    </w:rPr>
  </w:style>
  <w:style w:type="character" w:customStyle="1" w:styleId="TekstpodstawowyZnak">
    <w:name w:val="Tekst podstawowy Znak"/>
    <w:aliases w:val="EHPT Znak,Body Text2 Znak"/>
    <w:link w:val="Tekstpodstawowy"/>
    <w:rsid w:val="00B62C22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B62C22"/>
    <w:rPr>
      <w:sz w:val="16"/>
      <w:szCs w:val="16"/>
    </w:rPr>
  </w:style>
  <w:style w:type="character" w:customStyle="1" w:styleId="Nagwek2Znak">
    <w:name w:val="Nagłówek 2 Znak"/>
    <w:link w:val="Nagwek2"/>
    <w:rsid w:val="00B62C22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rsid w:val="00B62C22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B62C22"/>
    <w:rPr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rsid w:val="00B62C22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62C22"/>
    <w:rPr>
      <w:sz w:val="16"/>
      <w:szCs w:val="16"/>
    </w:rPr>
  </w:style>
  <w:style w:type="character" w:customStyle="1" w:styleId="Nagwek9Znak">
    <w:name w:val="Nagłówek 9 Znak"/>
    <w:link w:val="Nagwek9"/>
    <w:rsid w:val="00B62C22"/>
    <w:rPr>
      <w:rFonts w:ascii="Arial" w:hAnsi="Arial" w:cs="Arial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rsid w:val="00990B9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90B90"/>
    <w:rPr>
      <w:sz w:val="24"/>
      <w:szCs w:val="24"/>
    </w:rPr>
  </w:style>
  <w:style w:type="paragraph" w:customStyle="1" w:styleId="Poziom1">
    <w:name w:val="#Poziom 1"/>
    <w:basedOn w:val="Nagwek1"/>
    <w:rsid w:val="00990B90"/>
    <w:pPr>
      <w:keepNext w:val="0"/>
      <w:widowControl w:val="0"/>
      <w:overflowPunct/>
      <w:autoSpaceDE/>
      <w:autoSpaceDN/>
      <w:adjustRightInd/>
      <w:spacing w:before="120" w:after="120"/>
      <w:jc w:val="both"/>
      <w:textAlignment w:val="auto"/>
      <w:outlineLvl w:val="9"/>
    </w:pPr>
    <w:rPr>
      <w:rFonts w:ascii="Arial" w:hAnsi="Arial"/>
      <w:smallCaps w:val="0"/>
      <w:lang w:val="pl-PL"/>
    </w:rPr>
  </w:style>
  <w:style w:type="paragraph" w:customStyle="1" w:styleId="Normalny1">
    <w:name w:val="Normalny1"/>
    <w:autoRedefine/>
    <w:rsid w:val="00990B90"/>
    <w:pPr>
      <w:tabs>
        <w:tab w:val="num" w:pos="720"/>
        <w:tab w:val="left" w:pos="108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left="1080"/>
    </w:pPr>
    <w:rPr>
      <w:rFonts w:eastAsia="ヒラギノ角ゴ Pro W3"/>
      <w:color w:val="000000"/>
      <w:sz w:val="22"/>
    </w:rPr>
  </w:style>
  <w:style w:type="paragraph" w:customStyle="1" w:styleId="WW-Tekstpodstawowy2">
    <w:name w:val="WW-Tekst podstawowy 2"/>
    <w:basedOn w:val="Normalny"/>
    <w:rsid w:val="006B2809"/>
    <w:pPr>
      <w:jc w:val="both"/>
    </w:pPr>
    <w:rPr>
      <w:snapToGrid w:val="0"/>
      <w:szCs w:val="20"/>
    </w:rPr>
  </w:style>
  <w:style w:type="paragraph" w:customStyle="1" w:styleId="Style1">
    <w:name w:val="Style1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590"/>
    </w:pPr>
  </w:style>
  <w:style w:type="paragraph" w:customStyle="1" w:styleId="Style3">
    <w:name w:val="Style3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321FCE"/>
    <w:pPr>
      <w:widowControl w:val="0"/>
      <w:autoSpaceDE w:val="0"/>
      <w:autoSpaceDN w:val="0"/>
      <w:adjustRightInd w:val="0"/>
      <w:spacing w:line="278" w:lineRule="exact"/>
      <w:ind w:firstLine="710"/>
    </w:pPr>
  </w:style>
  <w:style w:type="paragraph" w:customStyle="1" w:styleId="Style5">
    <w:name w:val="Style5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475"/>
      <w:jc w:val="both"/>
    </w:pPr>
  </w:style>
  <w:style w:type="paragraph" w:customStyle="1" w:styleId="Style7">
    <w:name w:val="Style7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293"/>
    </w:pPr>
  </w:style>
  <w:style w:type="character" w:customStyle="1" w:styleId="FontStyle13">
    <w:name w:val="Font Style13"/>
    <w:uiPriority w:val="99"/>
    <w:rsid w:val="00321FC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321FCE"/>
    <w:rPr>
      <w:rFonts w:ascii="Times New Roman" w:hAnsi="Times New Roman" w:cs="Times New Roman"/>
      <w:sz w:val="22"/>
      <w:szCs w:val="22"/>
    </w:rPr>
  </w:style>
  <w:style w:type="paragraph" w:customStyle="1" w:styleId="Zawartotabeli">
    <w:name w:val="Zawartość tabeli"/>
    <w:basedOn w:val="Normalny"/>
    <w:rsid w:val="004E7A94"/>
    <w:pPr>
      <w:suppressLineNumbers/>
      <w:suppressAutoHyphens/>
    </w:pPr>
    <w:rPr>
      <w:lang w:eastAsia="ar-SA"/>
    </w:rPr>
  </w:style>
  <w:style w:type="character" w:customStyle="1" w:styleId="ZwykytekstZnak">
    <w:name w:val="Zwykły tekst Znak"/>
    <w:link w:val="Zwykytekst"/>
    <w:rsid w:val="00CA6D48"/>
    <w:rPr>
      <w:rFonts w:ascii="Courier New" w:hAnsi="Courier New" w:cs="Courier New"/>
    </w:rPr>
  </w:style>
  <w:style w:type="character" w:styleId="Odwoaniedokomentarza">
    <w:name w:val="annotation reference"/>
    <w:uiPriority w:val="99"/>
    <w:qFormat/>
    <w:rsid w:val="00FE3B86"/>
    <w:rPr>
      <w:sz w:val="16"/>
      <w:szCs w:val="16"/>
    </w:rPr>
  </w:style>
  <w:style w:type="paragraph" w:customStyle="1" w:styleId="ZnakZnak">
    <w:name w:val="Znak Znak"/>
    <w:basedOn w:val="Normalny"/>
    <w:rsid w:val="00646AC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1">
    <w:name w:val="Akapit z listą1"/>
    <w:basedOn w:val="Normalny"/>
    <w:rsid w:val="0042493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22A93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customStyle="1" w:styleId="Tabelasiatki1jasnaakcent31">
    <w:name w:val="Tabela siatki 1 — jasna — akcent 31"/>
    <w:basedOn w:val="Standardowy"/>
    <w:uiPriority w:val="46"/>
    <w:rsid w:val="00822A9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komentarzaZnak">
    <w:name w:val="Tekst komentarza Znak"/>
    <w:link w:val="Tekstkomentarza"/>
    <w:uiPriority w:val="99"/>
    <w:semiHidden/>
    <w:rsid w:val="00822A93"/>
  </w:style>
  <w:style w:type="character" w:customStyle="1" w:styleId="TematkomentarzaZnak">
    <w:name w:val="Temat komentarza Znak"/>
    <w:link w:val="Tematkomentarza"/>
    <w:uiPriority w:val="99"/>
    <w:semiHidden/>
    <w:rsid w:val="00822A93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822A9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2A93"/>
  </w:style>
  <w:style w:type="paragraph" w:styleId="Poprawka">
    <w:name w:val="Revision"/>
    <w:hidden/>
    <w:uiPriority w:val="99"/>
    <w:semiHidden/>
    <w:rsid w:val="00822A93"/>
    <w:rPr>
      <w:rFonts w:ascii="Calibri" w:eastAsia="Calibri" w:hAnsi="Calibri"/>
      <w:sz w:val="22"/>
      <w:szCs w:val="22"/>
      <w:lang w:eastAsia="en-US"/>
    </w:rPr>
  </w:style>
  <w:style w:type="paragraph" w:customStyle="1" w:styleId="UstepUmowy">
    <w:name w:val="UstepUmowy"/>
    <w:basedOn w:val="Akapitzlist"/>
    <w:link w:val="UstepUmowyZnak"/>
    <w:qFormat/>
    <w:rsid w:val="00822A93"/>
    <w:pPr>
      <w:numPr>
        <w:ilvl w:val="2"/>
        <w:numId w:val="19"/>
      </w:numPr>
      <w:suppressAutoHyphens w:val="0"/>
      <w:spacing w:line="312" w:lineRule="auto"/>
      <w:ind w:left="357" w:hanging="357"/>
      <w:contextualSpacing/>
      <w:jc w:val="both"/>
    </w:pPr>
    <w:rPr>
      <w:rFonts w:ascii="Lato Light" w:hAnsi="Lato Light" w:cs="Times New Roman"/>
      <w:sz w:val="22"/>
      <w:szCs w:val="22"/>
      <w:lang w:eastAsia="en-US"/>
    </w:rPr>
  </w:style>
  <w:style w:type="paragraph" w:customStyle="1" w:styleId="Paragraf">
    <w:name w:val="Paragraf"/>
    <w:basedOn w:val="Nagwek1"/>
    <w:next w:val="UstepUmowy"/>
    <w:link w:val="ParagrafZnak"/>
    <w:qFormat/>
    <w:rsid w:val="00822A93"/>
    <w:pPr>
      <w:keepLines/>
      <w:numPr>
        <w:numId w:val="32"/>
      </w:numPr>
      <w:overflowPunct/>
      <w:autoSpaceDE/>
      <w:autoSpaceDN/>
      <w:adjustRightInd/>
      <w:spacing w:before="240" w:line="312" w:lineRule="auto"/>
      <w:ind w:left="3420"/>
      <w:jc w:val="center"/>
      <w:textAlignment w:val="auto"/>
    </w:pPr>
    <w:rPr>
      <w:rFonts w:ascii="Lato Light" w:hAnsi="Lato Light"/>
      <w:smallCaps w:val="0"/>
      <w:sz w:val="22"/>
      <w:szCs w:val="32"/>
      <w:lang w:val="pl-PL" w:eastAsia="en-US"/>
    </w:rPr>
  </w:style>
  <w:style w:type="character" w:customStyle="1" w:styleId="AkapitzlistZnak">
    <w:name w:val="Akapit z listą Znak"/>
    <w:link w:val="Akapitzlist"/>
    <w:uiPriority w:val="34"/>
    <w:rsid w:val="00822A93"/>
    <w:rPr>
      <w:rFonts w:eastAsia="Calibri" w:cs="Calibri"/>
      <w:sz w:val="24"/>
      <w:szCs w:val="24"/>
      <w:lang w:eastAsia="ar-SA"/>
    </w:rPr>
  </w:style>
  <w:style w:type="character" w:customStyle="1" w:styleId="UstepUmowyZnak">
    <w:name w:val="UstepUmowy Znak"/>
    <w:link w:val="UstepUmowy"/>
    <w:rsid w:val="00822A93"/>
    <w:rPr>
      <w:rFonts w:ascii="Lato Light" w:eastAsia="Calibri" w:hAnsi="Lato Light"/>
      <w:sz w:val="22"/>
      <w:szCs w:val="22"/>
      <w:lang w:eastAsia="en-US"/>
    </w:rPr>
  </w:style>
  <w:style w:type="character" w:customStyle="1" w:styleId="ParagrafZnak">
    <w:name w:val="Paragraf Znak"/>
    <w:link w:val="Paragraf"/>
    <w:rsid w:val="00822A93"/>
    <w:rPr>
      <w:rFonts w:ascii="Lato Light" w:hAnsi="Lato Light"/>
      <w:b/>
      <w:sz w:val="22"/>
      <w:szCs w:val="3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22A9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822A93"/>
    <w:rPr>
      <w:color w:val="954F72"/>
      <w:u w:val="single"/>
    </w:rPr>
  </w:style>
  <w:style w:type="character" w:customStyle="1" w:styleId="Nierozpoznanawzmianka2">
    <w:name w:val="Nierozpoznana wzmianka2"/>
    <w:uiPriority w:val="99"/>
    <w:semiHidden/>
    <w:unhideWhenUsed/>
    <w:rsid w:val="00822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A3FF-62A4-4611-AA1D-BB3E212D7E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0ECD92B-A6A1-42E4-BE5A-43346E18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jakowicka</dc:creator>
  <cp:keywords/>
  <dc:description/>
  <cp:lastModifiedBy>Iwona Jakowicka</cp:lastModifiedBy>
  <cp:revision>3</cp:revision>
  <cp:lastPrinted>2021-02-17T12:25:00Z</cp:lastPrinted>
  <dcterms:created xsi:type="dcterms:W3CDTF">2025-12-10T09:54:00Z</dcterms:created>
  <dcterms:modified xsi:type="dcterms:W3CDTF">2025-12-15T23:04:00Z</dcterms:modified>
</cp:coreProperties>
</file>